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36A" w:rsidRDefault="0090036A" w:rsidP="0090036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90036A" w:rsidRDefault="0090036A" w:rsidP="0090036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Александро - </w:t>
      </w:r>
      <w:proofErr w:type="spellStart"/>
      <w:r>
        <w:rPr>
          <w:rFonts w:ascii="Times New Roman" w:hAnsi="Times New Roman"/>
          <w:sz w:val="24"/>
          <w:szCs w:val="24"/>
        </w:rPr>
        <w:t>Ершинская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</w:t>
      </w:r>
    </w:p>
    <w:p w:rsidR="0090036A" w:rsidRDefault="0090036A" w:rsidP="0090036A">
      <w:pPr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rPr>
          <w:rFonts w:ascii="Times New Roman" w:hAnsi="Times New Roman"/>
          <w:sz w:val="24"/>
          <w:szCs w:val="24"/>
        </w:rPr>
      </w:pPr>
    </w:p>
    <w:p w:rsidR="00E76A9A" w:rsidRDefault="00E76A9A" w:rsidP="0090036A">
      <w:pPr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Исследовательская работа</w:t>
      </w:r>
    </w:p>
    <w:p w:rsidR="0090036A" w:rsidRDefault="002B0275" w:rsidP="0090036A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 w:rsidR="00D150CD">
        <w:rPr>
          <w:rFonts w:ascii="Times New Roman" w:hAnsi="Times New Roman"/>
          <w:sz w:val="24"/>
          <w:szCs w:val="24"/>
        </w:rPr>
        <w:t>Фаст</w:t>
      </w:r>
      <w:proofErr w:type="spellEnd"/>
      <w:r w:rsidR="00D150CD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D150CD">
        <w:rPr>
          <w:rFonts w:ascii="Times New Roman" w:hAnsi="Times New Roman"/>
          <w:sz w:val="24"/>
          <w:szCs w:val="24"/>
        </w:rPr>
        <w:t>фуд</w:t>
      </w:r>
      <w:proofErr w:type="spellEnd"/>
      <w:r w:rsidR="0090036A">
        <w:rPr>
          <w:rFonts w:ascii="Times New Roman" w:hAnsi="Times New Roman"/>
          <w:sz w:val="24"/>
          <w:szCs w:val="24"/>
        </w:rPr>
        <w:t>»</w:t>
      </w:r>
    </w:p>
    <w:p w:rsidR="0090036A" w:rsidRDefault="0090036A" w:rsidP="0090036A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</w:p>
    <w:p w:rsidR="00B43144" w:rsidRDefault="00B43144" w:rsidP="0090036A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</w:p>
    <w:p w:rsidR="00B43144" w:rsidRDefault="00B43144" w:rsidP="0090036A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</w:p>
    <w:p w:rsidR="0090036A" w:rsidRDefault="0090036A" w:rsidP="008E441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Автор:</w:t>
      </w:r>
      <w:r w:rsidR="008E441C">
        <w:rPr>
          <w:rFonts w:ascii="Times New Roman" w:hAnsi="Times New Roman"/>
          <w:sz w:val="24"/>
          <w:szCs w:val="24"/>
        </w:rPr>
        <w:t xml:space="preserve"> </w:t>
      </w:r>
      <w:r w:rsidR="00B43144">
        <w:rPr>
          <w:rFonts w:ascii="Times New Roman" w:hAnsi="Times New Roman"/>
          <w:sz w:val="24"/>
          <w:szCs w:val="24"/>
        </w:rPr>
        <w:t>Кузнецова Анастасия, Алесенко Марина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0036A" w:rsidRDefault="00B43144" w:rsidP="0090036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ученицы 7 </w:t>
      </w:r>
      <w:r w:rsidR="0090036A">
        <w:rPr>
          <w:rFonts w:ascii="Times New Roman" w:hAnsi="Times New Roman"/>
          <w:sz w:val="24"/>
          <w:szCs w:val="24"/>
        </w:rPr>
        <w:t>класса</w:t>
      </w:r>
    </w:p>
    <w:p w:rsidR="0090036A" w:rsidRDefault="0090036A" w:rsidP="0090036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МБОУ Александро – </w:t>
      </w:r>
      <w:proofErr w:type="spellStart"/>
      <w:r>
        <w:rPr>
          <w:rFonts w:ascii="Times New Roman" w:hAnsi="Times New Roman"/>
          <w:sz w:val="24"/>
          <w:szCs w:val="24"/>
        </w:rPr>
        <w:t>Ершинской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СШ</w:t>
      </w:r>
    </w:p>
    <w:p w:rsidR="00E76A9A" w:rsidRDefault="0090036A" w:rsidP="00E76A9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Руководитель:</w:t>
      </w:r>
      <w:r w:rsidR="008E441C">
        <w:rPr>
          <w:rFonts w:ascii="Times New Roman" w:hAnsi="Times New Roman"/>
          <w:sz w:val="24"/>
          <w:szCs w:val="24"/>
        </w:rPr>
        <w:t xml:space="preserve"> </w:t>
      </w:r>
      <w:r w:rsidR="00E76A9A">
        <w:rPr>
          <w:rFonts w:ascii="Times New Roman" w:hAnsi="Times New Roman"/>
          <w:sz w:val="24"/>
          <w:szCs w:val="24"/>
        </w:rPr>
        <w:t xml:space="preserve"> </w:t>
      </w:r>
      <w:r w:rsidR="00D150CD">
        <w:rPr>
          <w:rFonts w:ascii="Times New Roman" w:hAnsi="Times New Roman"/>
          <w:sz w:val="24"/>
          <w:szCs w:val="24"/>
        </w:rPr>
        <w:t>Шевченко Татьяна Дмитриевна,</w:t>
      </w:r>
    </w:p>
    <w:p w:rsidR="00D150CD" w:rsidRDefault="00D150CD" w:rsidP="00E76A9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учитель химии</w:t>
      </w:r>
    </w:p>
    <w:p w:rsidR="0090036A" w:rsidRDefault="0090036A" w:rsidP="0090036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МБОУ Александро – </w:t>
      </w:r>
      <w:proofErr w:type="spellStart"/>
      <w:r>
        <w:rPr>
          <w:rFonts w:ascii="Times New Roman" w:hAnsi="Times New Roman"/>
          <w:sz w:val="24"/>
          <w:szCs w:val="24"/>
        </w:rPr>
        <w:t>Ершинской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СШ</w:t>
      </w:r>
    </w:p>
    <w:p w:rsidR="0090036A" w:rsidRDefault="0090036A" w:rsidP="0090036A">
      <w:pPr>
        <w:jc w:val="center"/>
        <w:rPr>
          <w:rFonts w:ascii="Times New Roman" w:hAnsi="Times New Roman"/>
          <w:sz w:val="24"/>
          <w:szCs w:val="24"/>
        </w:rPr>
      </w:pPr>
    </w:p>
    <w:p w:rsidR="008E441C" w:rsidRDefault="008E441C" w:rsidP="0090036A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</w:p>
    <w:p w:rsidR="00E76A9A" w:rsidRDefault="00E76A9A" w:rsidP="0090036A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Александро – Ерша</w:t>
      </w:r>
    </w:p>
    <w:p w:rsidR="008E441C" w:rsidRDefault="008E441C" w:rsidP="008E441C">
      <w:pPr>
        <w:tabs>
          <w:tab w:val="left" w:pos="273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</w:t>
      </w:r>
    </w:p>
    <w:p w:rsidR="0090036A" w:rsidRDefault="0090036A" w:rsidP="00345243">
      <w:pPr>
        <w:tabs>
          <w:tab w:val="left" w:pos="273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345243" w:rsidRPr="008E441C" w:rsidRDefault="00345243" w:rsidP="00345243">
      <w:pPr>
        <w:tabs>
          <w:tab w:val="left" w:pos="273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0036A" w:rsidRDefault="0090036A" w:rsidP="00345243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Введение………………………………………………………………………………………….3                                                                                                                 </w:t>
      </w:r>
    </w:p>
    <w:p w:rsidR="0090036A" w:rsidRDefault="0090036A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. </w:t>
      </w:r>
      <w:r w:rsidR="000051F0">
        <w:rPr>
          <w:rFonts w:ascii="Times New Roman" w:hAnsi="Times New Roman"/>
          <w:sz w:val="24"/>
          <w:szCs w:val="24"/>
        </w:rPr>
        <w:t>Продукты «</w:t>
      </w:r>
      <w:proofErr w:type="spellStart"/>
      <w:r w:rsidR="000051F0">
        <w:rPr>
          <w:rFonts w:ascii="Times New Roman" w:hAnsi="Times New Roman"/>
          <w:sz w:val="24"/>
          <w:szCs w:val="24"/>
        </w:rPr>
        <w:t>фаст</w:t>
      </w:r>
      <w:proofErr w:type="spellEnd"/>
      <w:r w:rsidR="000051F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0051F0">
        <w:rPr>
          <w:rFonts w:ascii="Times New Roman" w:hAnsi="Times New Roman"/>
          <w:sz w:val="24"/>
          <w:szCs w:val="24"/>
        </w:rPr>
        <w:t>фуд</w:t>
      </w:r>
      <w:proofErr w:type="spellEnd"/>
      <w:r w:rsidR="000051F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…………………………………………......................</w:t>
      </w:r>
      <w:r w:rsidR="00164270">
        <w:rPr>
          <w:rFonts w:ascii="Times New Roman" w:hAnsi="Times New Roman"/>
          <w:sz w:val="24"/>
          <w:szCs w:val="24"/>
        </w:rPr>
        <w:t>.............5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441C" w:rsidRDefault="00D6282C" w:rsidP="0090036A">
      <w:pPr>
        <w:pStyle w:val="a3"/>
        <w:tabs>
          <w:tab w:val="left" w:pos="5894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 w:rsidR="008E441C">
        <w:rPr>
          <w:rFonts w:ascii="Times New Roman" w:hAnsi="Times New Roman"/>
          <w:sz w:val="24"/>
          <w:szCs w:val="24"/>
        </w:rPr>
        <w:t>. Чипсы……………………………………………………………………</w:t>
      </w:r>
      <w:r w:rsidR="00164270">
        <w:rPr>
          <w:rFonts w:ascii="Times New Roman" w:hAnsi="Times New Roman"/>
          <w:sz w:val="24"/>
          <w:szCs w:val="24"/>
        </w:rPr>
        <w:t>…………………...5</w:t>
      </w:r>
    </w:p>
    <w:p w:rsidR="008E441C" w:rsidRDefault="00D6282C" w:rsidP="0090036A">
      <w:pPr>
        <w:pStyle w:val="a3"/>
        <w:tabs>
          <w:tab w:val="left" w:pos="5894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 w:rsidR="008E441C">
        <w:rPr>
          <w:rFonts w:ascii="Times New Roman" w:hAnsi="Times New Roman"/>
          <w:sz w:val="24"/>
          <w:szCs w:val="24"/>
        </w:rPr>
        <w:t>. Сухарики</w:t>
      </w:r>
      <w:r w:rsidR="0090036A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="00164270">
        <w:rPr>
          <w:rFonts w:ascii="Times New Roman" w:hAnsi="Times New Roman"/>
          <w:sz w:val="24"/>
          <w:szCs w:val="24"/>
        </w:rPr>
        <w:t>…………………………..5</w:t>
      </w:r>
      <w:r w:rsidR="0090036A">
        <w:rPr>
          <w:rFonts w:ascii="Times New Roman" w:hAnsi="Times New Roman"/>
          <w:sz w:val="24"/>
          <w:szCs w:val="24"/>
        </w:rPr>
        <w:t xml:space="preserve">   </w:t>
      </w:r>
    </w:p>
    <w:p w:rsidR="008E441C" w:rsidRDefault="00D6282C" w:rsidP="0090036A">
      <w:pPr>
        <w:pStyle w:val="a3"/>
        <w:tabs>
          <w:tab w:val="left" w:pos="5894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="008E441C">
        <w:rPr>
          <w:rFonts w:ascii="Times New Roman" w:hAnsi="Times New Roman"/>
          <w:sz w:val="24"/>
          <w:szCs w:val="24"/>
        </w:rPr>
        <w:t>. Газированная вода………………………………………………………</w:t>
      </w:r>
      <w:r w:rsidR="00164270">
        <w:rPr>
          <w:rFonts w:ascii="Times New Roman" w:hAnsi="Times New Roman"/>
          <w:sz w:val="24"/>
          <w:szCs w:val="24"/>
        </w:rPr>
        <w:t>…..………………6</w:t>
      </w:r>
    </w:p>
    <w:p w:rsidR="0090036A" w:rsidRDefault="00D6282C" w:rsidP="0090036A">
      <w:pPr>
        <w:pStyle w:val="a3"/>
        <w:tabs>
          <w:tab w:val="left" w:pos="5894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="008E441C">
        <w:rPr>
          <w:rFonts w:ascii="Times New Roman" w:hAnsi="Times New Roman"/>
          <w:sz w:val="24"/>
          <w:szCs w:val="24"/>
        </w:rPr>
        <w:t>. Лапша быстрого приготовления…………………………………………</w:t>
      </w:r>
      <w:r w:rsidR="00164270">
        <w:rPr>
          <w:rFonts w:ascii="Times New Roman" w:hAnsi="Times New Roman"/>
          <w:sz w:val="24"/>
          <w:szCs w:val="24"/>
        </w:rPr>
        <w:t>…………………7</w:t>
      </w:r>
      <w:r w:rsidR="0090036A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90036A" w:rsidRDefault="0090036A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="008E441C">
        <w:rPr>
          <w:rFonts w:ascii="Times New Roman" w:hAnsi="Times New Roman"/>
          <w:sz w:val="24"/>
          <w:szCs w:val="24"/>
        </w:rPr>
        <w:t xml:space="preserve">.Исследование </w:t>
      </w:r>
      <w:r w:rsidR="00164270">
        <w:rPr>
          <w:rFonts w:ascii="Times New Roman" w:hAnsi="Times New Roman"/>
          <w:sz w:val="24"/>
          <w:szCs w:val="24"/>
        </w:rPr>
        <w:t>популярности и состава продуктов «</w:t>
      </w:r>
      <w:proofErr w:type="spellStart"/>
      <w:r w:rsidR="00164270">
        <w:rPr>
          <w:rFonts w:ascii="Times New Roman" w:hAnsi="Times New Roman"/>
          <w:sz w:val="24"/>
          <w:szCs w:val="24"/>
        </w:rPr>
        <w:t>фаст</w:t>
      </w:r>
      <w:proofErr w:type="spellEnd"/>
      <w:r w:rsidR="0016427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164270">
        <w:rPr>
          <w:rFonts w:ascii="Times New Roman" w:hAnsi="Times New Roman"/>
          <w:sz w:val="24"/>
          <w:szCs w:val="24"/>
        </w:rPr>
        <w:t>фуд</w:t>
      </w:r>
      <w:proofErr w:type="spellEnd"/>
      <w:r w:rsidR="00164270">
        <w:rPr>
          <w:rFonts w:ascii="Times New Roman" w:hAnsi="Times New Roman"/>
          <w:sz w:val="24"/>
          <w:szCs w:val="24"/>
        </w:rPr>
        <w:t>»</w:t>
      </w:r>
      <w:r w:rsidR="008E441C">
        <w:rPr>
          <w:rFonts w:ascii="Times New Roman" w:hAnsi="Times New Roman"/>
          <w:sz w:val="24"/>
          <w:szCs w:val="24"/>
        </w:rPr>
        <w:t xml:space="preserve"> ……</w:t>
      </w:r>
      <w:r w:rsidR="0032112F">
        <w:rPr>
          <w:rFonts w:ascii="Times New Roman" w:hAnsi="Times New Roman"/>
          <w:sz w:val="24"/>
          <w:szCs w:val="24"/>
        </w:rPr>
        <w:t>…………….</w:t>
      </w:r>
      <w:r>
        <w:rPr>
          <w:rFonts w:ascii="Times New Roman" w:hAnsi="Times New Roman"/>
          <w:sz w:val="24"/>
          <w:szCs w:val="24"/>
        </w:rPr>
        <w:t xml:space="preserve"> </w:t>
      </w:r>
      <w:r w:rsidR="0032112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90036A" w:rsidRDefault="008E441C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Исследование мнения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32112F">
        <w:rPr>
          <w:rFonts w:ascii="Times New Roman" w:hAnsi="Times New Roman"/>
          <w:sz w:val="24"/>
          <w:szCs w:val="24"/>
        </w:rPr>
        <w:t>школы………………………………….</w:t>
      </w:r>
      <w:r w:rsidR="00F24F7B">
        <w:rPr>
          <w:rFonts w:ascii="Times New Roman" w:hAnsi="Times New Roman"/>
          <w:sz w:val="24"/>
          <w:szCs w:val="24"/>
        </w:rPr>
        <w:t>…………</w:t>
      </w:r>
      <w:r w:rsidR="0032112F">
        <w:rPr>
          <w:rFonts w:ascii="Times New Roman" w:hAnsi="Times New Roman"/>
          <w:sz w:val="24"/>
          <w:szCs w:val="24"/>
        </w:rPr>
        <w:t>...9</w:t>
      </w:r>
    </w:p>
    <w:p w:rsidR="00F24F7B" w:rsidRDefault="008E441C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</w:t>
      </w:r>
      <w:r w:rsidR="00F24F7B" w:rsidRPr="00F24F7B">
        <w:rPr>
          <w:rFonts w:ascii="Times New Roman" w:hAnsi="Times New Roman"/>
          <w:sz w:val="24"/>
          <w:szCs w:val="24"/>
        </w:rPr>
        <w:t>Исследование в домашних условиях на примере газированной воды</w:t>
      </w:r>
      <w:r w:rsidR="00A802E5">
        <w:rPr>
          <w:rFonts w:ascii="Times New Roman" w:hAnsi="Times New Roman"/>
          <w:sz w:val="24"/>
          <w:szCs w:val="24"/>
        </w:rPr>
        <w:t>……</w:t>
      </w:r>
      <w:r w:rsidR="0032112F">
        <w:rPr>
          <w:rFonts w:ascii="Times New Roman" w:hAnsi="Times New Roman"/>
          <w:sz w:val="24"/>
          <w:szCs w:val="24"/>
        </w:rPr>
        <w:t>……………10</w:t>
      </w:r>
    </w:p>
    <w:p w:rsidR="000C3994" w:rsidRPr="000C3994" w:rsidRDefault="000C3994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  <w:highlight w:val="yellow"/>
        </w:rPr>
      </w:pPr>
      <w:r w:rsidRPr="00F24F7B">
        <w:rPr>
          <w:rFonts w:ascii="Times New Roman" w:hAnsi="Times New Roman"/>
          <w:sz w:val="24"/>
          <w:szCs w:val="24"/>
        </w:rPr>
        <w:t xml:space="preserve">2.3. </w:t>
      </w:r>
      <w:r w:rsidR="00F24F7B" w:rsidRPr="00F24F7B">
        <w:rPr>
          <w:rFonts w:ascii="Times New Roman" w:hAnsi="Times New Roman"/>
          <w:sz w:val="24"/>
          <w:szCs w:val="24"/>
        </w:rPr>
        <w:t>Исследование в домашних условиях на примере чипсов</w:t>
      </w:r>
      <w:r w:rsidR="00A802E5">
        <w:rPr>
          <w:rFonts w:ascii="Times New Roman" w:hAnsi="Times New Roman"/>
          <w:sz w:val="24"/>
          <w:szCs w:val="24"/>
        </w:rPr>
        <w:t>…</w:t>
      </w:r>
      <w:r w:rsidR="00CE0414">
        <w:rPr>
          <w:rFonts w:ascii="Times New Roman" w:hAnsi="Times New Roman"/>
          <w:sz w:val="24"/>
          <w:szCs w:val="24"/>
        </w:rPr>
        <w:t>…………………………….11</w:t>
      </w:r>
    </w:p>
    <w:p w:rsidR="000C3994" w:rsidRDefault="000C3994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24F7B">
        <w:rPr>
          <w:rFonts w:ascii="Times New Roman" w:hAnsi="Times New Roman"/>
          <w:sz w:val="24"/>
          <w:szCs w:val="24"/>
        </w:rPr>
        <w:t xml:space="preserve">2.4. </w:t>
      </w:r>
      <w:r w:rsidR="00F24F7B" w:rsidRPr="00F24F7B">
        <w:rPr>
          <w:rFonts w:ascii="Times New Roman" w:hAnsi="Times New Roman"/>
          <w:sz w:val="24"/>
          <w:szCs w:val="24"/>
        </w:rPr>
        <w:t>Исследование в домашних условиях на примере лапши быстрого приготовления</w:t>
      </w:r>
      <w:r w:rsidR="00A802E5">
        <w:rPr>
          <w:rFonts w:ascii="Times New Roman" w:hAnsi="Times New Roman"/>
          <w:sz w:val="24"/>
          <w:szCs w:val="24"/>
        </w:rPr>
        <w:t>…..</w:t>
      </w:r>
      <w:r w:rsidR="0032112F">
        <w:rPr>
          <w:rFonts w:ascii="Times New Roman" w:hAnsi="Times New Roman"/>
          <w:sz w:val="24"/>
          <w:szCs w:val="24"/>
        </w:rPr>
        <w:t>11</w:t>
      </w:r>
    </w:p>
    <w:p w:rsidR="008E441C" w:rsidRDefault="008E441C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0036A" w:rsidRDefault="0090036A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Заключение……………</w:t>
      </w:r>
      <w:r w:rsidR="00CE0414">
        <w:rPr>
          <w:rFonts w:ascii="Times New Roman" w:hAnsi="Times New Roman"/>
          <w:sz w:val="24"/>
          <w:szCs w:val="24"/>
        </w:rPr>
        <w:t>………………………………………………………………………...13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Список используемых источни</w:t>
      </w:r>
      <w:r w:rsidR="0032112F">
        <w:rPr>
          <w:rFonts w:ascii="Times New Roman" w:hAnsi="Times New Roman"/>
          <w:sz w:val="24"/>
          <w:szCs w:val="24"/>
        </w:rPr>
        <w:t>ков………………………………………………………….....13</w:t>
      </w:r>
    </w:p>
    <w:p w:rsidR="0090036A" w:rsidRDefault="0090036A" w:rsidP="0090036A">
      <w:pPr>
        <w:tabs>
          <w:tab w:val="left" w:pos="58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1.</w:t>
      </w:r>
      <w:r w:rsidR="00290E48">
        <w:rPr>
          <w:rFonts w:ascii="Times New Roman" w:hAnsi="Times New Roman"/>
          <w:sz w:val="24"/>
          <w:szCs w:val="24"/>
        </w:rPr>
        <w:t xml:space="preserve"> Анкета </w:t>
      </w:r>
      <w:r w:rsidR="008E44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 …………………………………..……</w:t>
      </w:r>
      <w:r w:rsidR="00164270">
        <w:rPr>
          <w:rFonts w:ascii="Times New Roman" w:hAnsi="Times New Roman"/>
          <w:sz w:val="24"/>
          <w:szCs w:val="24"/>
        </w:rPr>
        <w:t>……………………………..</w:t>
      </w:r>
      <w:r w:rsidR="0032112F">
        <w:rPr>
          <w:rFonts w:ascii="Times New Roman" w:hAnsi="Times New Roman"/>
          <w:sz w:val="24"/>
          <w:szCs w:val="24"/>
        </w:rPr>
        <w:t>.14</w:t>
      </w:r>
    </w:p>
    <w:p w:rsidR="0090036A" w:rsidRDefault="0090036A" w:rsidP="0090036A"/>
    <w:p w:rsidR="0090036A" w:rsidRDefault="0090036A" w:rsidP="0090036A"/>
    <w:p w:rsidR="0090036A" w:rsidRDefault="0090036A" w:rsidP="0090036A"/>
    <w:p w:rsidR="0090036A" w:rsidRDefault="0090036A" w:rsidP="0090036A"/>
    <w:p w:rsidR="0090036A" w:rsidRDefault="0090036A" w:rsidP="0090036A"/>
    <w:p w:rsidR="0090036A" w:rsidRDefault="0090036A" w:rsidP="0090036A"/>
    <w:p w:rsidR="0090036A" w:rsidRDefault="0090036A" w:rsidP="0090036A"/>
    <w:p w:rsidR="0090036A" w:rsidRDefault="0090036A" w:rsidP="0090036A"/>
    <w:p w:rsidR="0090036A" w:rsidRDefault="0090036A" w:rsidP="0090036A"/>
    <w:p w:rsidR="00290E48" w:rsidRDefault="00290E48" w:rsidP="0090036A"/>
    <w:p w:rsidR="00275394" w:rsidRDefault="00275394" w:rsidP="0090036A"/>
    <w:p w:rsidR="00D6282C" w:rsidRDefault="00D6282C" w:rsidP="0090036A"/>
    <w:p w:rsidR="000051F0" w:rsidRDefault="000051F0" w:rsidP="0090036A"/>
    <w:p w:rsidR="0032112F" w:rsidRDefault="0032112F" w:rsidP="0090036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0036A" w:rsidRDefault="0090036A" w:rsidP="0034524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0DC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345243" w:rsidRPr="00345243" w:rsidRDefault="00345243" w:rsidP="0034524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0DB3" w:rsidRDefault="00366C33" w:rsidP="00345243">
      <w:pPr>
        <w:shd w:val="clear" w:color="auto" w:fill="FFFFFF"/>
        <w:autoSpaceDE w:val="0"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6C33">
        <w:rPr>
          <w:rFonts w:ascii="Times New Roman" w:hAnsi="Times New Roman" w:cs="Times New Roman"/>
          <w:color w:val="000000"/>
          <w:sz w:val="24"/>
          <w:szCs w:val="24"/>
        </w:rPr>
        <w:t xml:space="preserve">Здоровое питание </w:t>
      </w:r>
      <w:r w:rsidR="00DD226C">
        <w:rPr>
          <w:rFonts w:ascii="Times New Roman" w:hAnsi="Times New Roman" w:cs="Times New Roman"/>
          <w:sz w:val="24"/>
          <w:szCs w:val="24"/>
        </w:rPr>
        <w:t>жизненно важно</w:t>
      </w:r>
      <w:r w:rsidRPr="00366C33">
        <w:rPr>
          <w:rFonts w:ascii="Times New Roman" w:hAnsi="Times New Roman" w:cs="Times New Roman"/>
          <w:sz w:val="24"/>
          <w:szCs w:val="24"/>
        </w:rPr>
        <w:t xml:space="preserve"> для </w:t>
      </w:r>
      <w:r w:rsidR="002904CB">
        <w:rPr>
          <w:rFonts w:ascii="Times New Roman" w:hAnsi="Times New Roman" w:cs="Times New Roman"/>
          <w:sz w:val="24"/>
          <w:szCs w:val="24"/>
        </w:rPr>
        <w:t>человека</w:t>
      </w:r>
      <w:r w:rsidRPr="00366C33">
        <w:rPr>
          <w:rFonts w:ascii="Times New Roman" w:hAnsi="Times New Roman" w:cs="Times New Roman"/>
          <w:sz w:val="24"/>
          <w:szCs w:val="24"/>
        </w:rPr>
        <w:t xml:space="preserve">. </w:t>
      </w:r>
      <w:r w:rsidR="00E00DB3">
        <w:rPr>
          <w:rFonts w:ascii="Times New Roman" w:hAnsi="Times New Roman" w:cs="Times New Roman"/>
          <w:sz w:val="24"/>
          <w:szCs w:val="24"/>
        </w:rPr>
        <w:t>С пищей человек должен получать необходимые витамины и микроэлементы, необходимые для жизнедеятельности организма. К сожалению, современный темп жизни не способствует формированию культуры здорового питания. Зачастую многие едят на бегу, возможности правильного питания, состоящего из завтра</w:t>
      </w:r>
      <w:r w:rsidR="00CC50DD">
        <w:rPr>
          <w:rFonts w:ascii="Times New Roman" w:hAnsi="Times New Roman" w:cs="Times New Roman"/>
          <w:sz w:val="24"/>
          <w:szCs w:val="24"/>
        </w:rPr>
        <w:t>ка</w:t>
      </w:r>
      <w:r w:rsidR="00E00DB3">
        <w:rPr>
          <w:rFonts w:ascii="Times New Roman" w:hAnsi="Times New Roman" w:cs="Times New Roman"/>
          <w:sz w:val="24"/>
          <w:szCs w:val="24"/>
        </w:rPr>
        <w:t>, обеда и ужина практически нет.</w:t>
      </w:r>
    </w:p>
    <w:p w:rsidR="00BD0E0D" w:rsidRPr="00BD0E0D" w:rsidRDefault="00CC50DD" w:rsidP="00345243">
      <w:pPr>
        <w:shd w:val="clear" w:color="auto" w:fill="FFFFFF"/>
        <w:autoSpaceDE w:val="0"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Актуальность работы обусловлена тем, что продукты, не требующие приготовления: чипсы, сухарики, газированную воду, лапшу быстрого приготовления и другие прочно вошли в нашу жизнь. Их употребляют в пищу чаще всего дети и подростки. Преимуществами таких продуктов становятся доступность и отсутствие времени на приготовление. </w:t>
      </w:r>
    </w:p>
    <w:p w:rsidR="00FD1ADF" w:rsidRPr="00CC50DD" w:rsidRDefault="00B56CA4" w:rsidP="00345243">
      <w:pPr>
        <w:shd w:val="clear" w:color="auto" w:fill="FFFFFF"/>
        <w:autoSpaceDE w:val="0"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часто </w:t>
      </w:r>
      <w:r w:rsidR="000051F0">
        <w:rPr>
          <w:rFonts w:ascii="Times New Roman" w:hAnsi="Times New Roman" w:cs="Times New Roman"/>
          <w:sz w:val="24"/>
          <w:szCs w:val="24"/>
        </w:rPr>
        <w:t>видим,</w:t>
      </w:r>
      <w:r w:rsidR="00FD1ADF">
        <w:rPr>
          <w:rFonts w:ascii="Times New Roman" w:hAnsi="Times New Roman" w:cs="Times New Roman"/>
          <w:sz w:val="24"/>
          <w:szCs w:val="24"/>
        </w:rPr>
        <w:t xml:space="preserve"> как обучающиеся нашей школы на переменах едят </w:t>
      </w:r>
      <w:r>
        <w:rPr>
          <w:rFonts w:ascii="Times New Roman" w:hAnsi="Times New Roman" w:cs="Times New Roman"/>
          <w:sz w:val="24"/>
          <w:szCs w:val="24"/>
        </w:rPr>
        <w:t>чипсы, сухарики и запивают их газированной водой</w:t>
      </w:r>
      <w:r w:rsidR="00FD1ADF">
        <w:rPr>
          <w:rFonts w:ascii="Times New Roman" w:hAnsi="Times New Roman" w:cs="Times New Roman"/>
          <w:sz w:val="24"/>
          <w:szCs w:val="24"/>
        </w:rPr>
        <w:t xml:space="preserve">. Но так ли полезны эти продукты? Дают ли они все необходимое растущему организму? </w:t>
      </w:r>
      <w:r>
        <w:rPr>
          <w:rFonts w:ascii="Times New Roman" w:hAnsi="Times New Roman" w:cs="Times New Roman"/>
          <w:sz w:val="24"/>
          <w:szCs w:val="24"/>
        </w:rPr>
        <w:t>Поэтому мы решили</w:t>
      </w:r>
      <w:r w:rsidR="00FD1ADF">
        <w:rPr>
          <w:rFonts w:ascii="Times New Roman" w:hAnsi="Times New Roman" w:cs="Times New Roman"/>
          <w:sz w:val="24"/>
          <w:szCs w:val="24"/>
        </w:rPr>
        <w:t xml:space="preserve"> провести исследование на данную тему. </w:t>
      </w:r>
    </w:p>
    <w:p w:rsidR="00CC50DD" w:rsidRPr="008769E3" w:rsidRDefault="000E1BCA" w:rsidP="00345243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CC50DD" w:rsidRPr="008769E3">
        <w:rPr>
          <w:rFonts w:ascii="Times New Roman" w:hAnsi="Times New Roman"/>
          <w:b/>
          <w:sz w:val="24"/>
          <w:szCs w:val="24"/>
        </w:rPr>
        <w:t>Гипотеза</w:t>
      </w:r>
      <w:r w:rsidR="00B56CA4">
        <w:rPr>
          <w:rFonts w:ascii="Times New Roman" w:hAnsi="Times New Roman"/>
          <w:sz w:val="24"/>
          <w:szCs w:val="24"/>
        </w:rPr>
        <w:t xml:space="preserve"> исследования: газированная вода, чипсы, сухарики, лапша быстрого приготовления популярны</w:t>
      </w:r>
      <w:r w:rsidR="000832DD">
        <w:rPr>
          <w:rFonts w:ascii="Times New Roman" w:hAnsi="Times New Roman"/>
          <w:sz w:val="24"/>
          <w:szCs w:val="24"/>
        </w:rPr>
        <w:t xml:space="preserve"> среди </w:t>
      </w:r>
      <w:proofErr w:type="gramStart"/>
      <w:r w:rsidR="00B56CA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B56CA4">
        <w:rPr>
          <w:rFonts w:ascii="Times New Roman" w:hAnsi="Times New Roman"/>
          <w:sz w:val="24"/>
          <w:szCs w:val="24"/>
        </w:rPr>
        <w:t xml:space="preserve"> </w:t>
      </w:r>
      <w:r w:rsidR="000832DD">
        <w:rPr>
          <w:rFonts w:ascii="Times New Roman" w:hAnsi="Times New Roman"/>
          <w:sz w:val="24"/>
          <w:szCs w:val="24"/>
        </w:rPr>
        <w:t xml:space="preserve">нашей школы; </w:t>
      </w:r>
      <w:r w:rsidR="00B56CA4">
        <w:rPr>
          <w:rFonts w:ascii="Times New Roman" w:hAnsi="Times New Roman"/>
          <w:sz w:val="24"/>
          <w:szCs w:val="24"/>
        </w:rPr>
        <w:t>они</w:t>
      </w:r>
      <w:r w:rsidR="00DD226C">
        <w:rPr>
          <w:rFonts w:ascii="Times New Roman" w:hAnsi="Times New Roman"/>
          <w:sz w:val="24"/>
          <w:szCs w:val="24"/>
        </w:rPr>
        <w:t xml:space="preserve"> могут</w:t>
      </w:r>
      <w:r w:rsidR="00B56CA4">
        <w:rPr>
          <w:rFonts w:ascii="Times New Roman" w:hAnsi="Times New Roman"/>
          <w:sz w:val="24"/>
          <w:szCs w:val="24"/>
        </w:rPr>
        <w:t xml:space="preserve"> </w:t>
      </w:r>
      <w:r w:rsidR="000832DD">
        <w:rPr>
          <w:rFonts w:ascii="Times New Roman" w:hAnsi="Times New Roman"/>
          <w:sz w:val="24"/>
          <w:szCs w:val="24"/>
        </w:rPr>
        <w:t>наносит</w:t>
      </w:r>
      <w:r w:rsidR="00DD226C">
        <w:rPr>
          <w:rFonts w:ascii="Times New Roman" w:hAnsi="Times New Roman"/>
          <w:sz w:val="24"/>
          <w:szCs w:val="24"/>
        </w:rPr>
        <w:t>ь</w:t>
      </w:r>
      <w:r w:rsidR="000832DD">
        <w:rPr>
          <w:rFonts w:ascii="Times New Roman" w:hAnsi="Times New Roman"/>
          <w:sz w:val="24"/>
          <w:szCs w:val="24"/>
        </w:rPr>
        <w:t xml:space="preserve"> вред здоровью человека. </w:t>
      </w:r>
    </w:p>
    <w:p w:rsidR="00CA65C6" w:rsidRDefault="00CA65C6" w:rsidP="00345243">
      <w:pPr>
        <w:shd w:val="clear" w:color="auto" w:fill="FFFFFF"/>
        <w:autoSpaceDE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69E3">
        <w:rPr>
          <w:rFonts w:ascii="Times New Roman" w:hAnsi="Times New Roman"/>
          <w:b/>
          <w:sz w:val="24"/>
          <w:szCs w:val="24"/>
        </w:rPr>
        <w:t>Объектом</w:t>
      </w:r>
      <w:r w:rsidRPr="008769E3">
        <w:rPr>
          <w:rFonts w:ascii="Times New Roman" w:hAnsi="Times New Roman"/>
          <w:sz w:val="24"/>
          <w:szCs w:val="24"/>
        </w:rPr>
        <w:t xml:space="preserve"> </w:t>
      </w:r>
      <w:r w:rsidR="00CC50DD">
        <w:rPr>
          <w:rFonts w:ascii="Times New Roman" w:hAnsi="Times New Roman"/>
          <w:sz w:val="24"/>
          <w:szCs w:val="24"/>
        </w:rPr>
        <w:t>исследования являются продукты</w:t>
      </w:r>
      <w:r w:rsidR="000E1BCA">
        <w:rPr>
          <w:rFonts w:ascii="Times New Roman" w:hAnsi="Times New Roman"/>
          <w:sz w:val="24"/>
          <w:szCs w:val="24"/>
        </w:rPr>
        <w:t>: чипсы, сухарики, газированная вода, лапша быстрого приготовления.</w:t>
      </w:r>
    </w:p>
    <w:p w:rsidR="000E1BCA" w:rsidRDefault="00CA65C6" w:rsidP="00345243">
      <w:pPr>
        <w:shd w:val="clear" w:color="auto" w:fill="FFFFFF"/>
        <w:autoSpaceDE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69E3">
        <w:rPr>
          <w:rFonts w:ascii="Times New Roman" w:hAnsi="Times New Roman"/>
          <w:b/>
          <w:sz w:val="24"/>
          <w:szCs w:val="24"/>
        </w:rPr>
        <w:t>Предмет</w:t>
      </w:r>
      <w:r w:rsidR="00CC50DD">
        <w:rPr>
          <w:rFonts w:ascii="Times New Roman" w:hAnsi="Times New Roman"/>
          <w:b/>
          <w:sz w:val="24"/>
          <w:szCs w:val="24"/>
        </w:rPr>
        <w:t>ом</w:t>
      </w:r>
      <w:r w:rsidR="000E1BCA">
        <w:rPr>
          <w:rFonts w:ascii="Times New Roman" w:hAnsi="Times New Roman"/>
          <w:sz w:val="24"/>
          <w:szCs w:val="24"/>
        </w:rPr>
        <w:t xml:space="preserve"> исследования являе</w:t>
      </w:r>
      <w:r w:rsidR="00CC50DD">
        <w:rPr>
          <w:rFonts w:ascii="Times New Roman" w:hAnsi="Times New Roman"/>
          <w:sz w:val="24"/>
          <w:szCs w:val="24"/>
        </w:rPr>
        <w:t xml:space="preserve">тся </w:t>
      </w:r>
      <w:r w:rsidR="000E1BCA">
        <w:rPr>
          <w:rFonts w:ascii="Times New Roman" w:hAnsi="Times New Roman"/>
          <w:sz w:val="24"/>
          <w:szCs w:val="24"/>
        </w:rPr>
        <w:t xml:space="preserve">вред </w:t>
      </w:r>
      <w:r w:rsidR="00B56CA4">
        <w:rPr>
          <w:rFonts w:ascii="Times New Roman" w:hAnsi="Times New Roman"/>
          <w:sz w:val="24"/>
          <w:szCs w:val="24"/>
        </w:rPr>
        <w:t xml:space="preserve">сухариков, лапши быстрого приготовления, чипсов, газированной воды </w:t>
      </w:r>
      <w:r w:rsidR="00DD226C">
        <w:rPr>
          <w:rFonts w:ascii="Times New Roman" w:hAnsi="Times New Roman"/>
          <w:sz w:val="24"/>
          <w:szCs w:val="24"/>
        </w:rPr>
        <w:t>для здоровья человека, их популярность среди обучающихся школы.</w:t>
      </w:r>
      <w:proofErr w:type="gramEnd"/>
    </w:p>
    <w:p w:rsidR="00CA65C6" w:rsidRPr="008769E3" w:rsidRDefault="00CA65C6" w:rsidP="00345243">
      <w:pPr>
        <w:shd w:val="clear" w:color="auto" w:fill="FFFFFF"/>
        <w:autoSpaceDE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69E3">
        <w:rPr>
          <w:rFonts w:ascii="Times New Roman" w:hAnsi="Times New Roman"/>
          <w:b/>
          <w:sz w:val="24"/>
          <w:szCs w:val="24"/>
        </w:rPr>
        <w:t>Цель</w:t>
      </w:r>
      <w:r w:rsidRPr="008769E3">
        <w:rPr>
          <w:rFonts w:ascii="Times New Roman" w:hAnsi="Times New Roman"/>
          <w:sz w:val="24"/>
          <w:szCs w:val="24"/>
        </w:rPr>
        <w:t xml:space="preserve"> </w:t>
      </w:r>
      <w:r w:rsidR="00FD1ADF">
        <w:rPr>
          <w:rFonts w:ascii="Times New Roman" w:hAnsi="Times New Roman"/>
          <w:sz w:val="24"/>
          <w:szCs w:val="24"/>
        </w:rPr>
        <w:t xml:space="preserve">исследования: </w:t>
      </w:r>
      <w:r w:rsidR="00F96B37">
        <w:rPr>
          <w:rFonts w:ascii="Times New Roman" w:hAnsi="Times New Roman"/>
          <w:sz w:val="24"/>
          <w:szCs w:val="24"/>
        </w:rPr>
        <w:t>выяснить,</w:t>
      </w:r>
      <w:r w:rsidR="00B56CA4">
        <w:rPr>
          <w:rFonts w:ascii="Times New Roman" w:hAnsi="Times New Roman"/>
          <w:sz w:val="24"/>
          <w:szCs w:val="24"/>
        </w:rPr>
        <w:t xml:space="preserve"> популярны ли чипсы, сухарики, лапша быстрого приготовления, газированная вода </w:t>
      </w:r>
      <w:r w:rsidR="00FD1ADF">
        <w:rPr>
          <w:rFonts w:ascii="Times New Roman" w:hAnsi="Times New Roman"/>
          <w:sz w:val="24"/>
          <w:szCs w:val="24"/>
        </w:rPr>
        <w:t xml:space="preserve">среди </w:t>
      </w:r>
      <w:proofErr w:type="spellStart"/>
      <w:r w:rsidR="00DD226C">
        <w:rPr>
          <w:rFonts w:ascii="Times New Roman" w:hAnsi="Times New Roman"/>
          <w:sz w:val="24"/>
          <w:szCs w:val="24"/>
        </w:rPr>
        <w:t>об</w:t>
      </w:r>
      <w:r w:rsidR="00FD1ADF">
        <w:rPr>
          <w:rFonts w:ascii="Times New Roman" w:hAnsi="Times New Roman"/>
          <w:sz w:val="24"/>
          <w:szCs w:val="24"/>
        </w:rPr>
        <w:t>учащи</w:t>
      </w:r>
      <w:r w:rsidR="00B56CA4">
        <w:rPr>
          <w:rFonts w:ascii="Times New Roman" w:hAnsi="Times New Roman"/>
          <w:sz w:val="24"/>
          <w:szCs w:val="24"/>
        </w:rPr>
        <w:t>хся</w:t>
      </w:r>
      <w:proofErr w:type="spellEnd"/>
      <w:r w:rsidR="00B56CA4">
        <w:rPr>
          <w:rFonts w:ascii="Times New Roman" w:hAnsi="Times New Roman"/>
          <w:sz w:val="24"/>
          <w:szCs w:val="24"/>
        </w:rPr>
        <w:t xml:space="preserve"> нашей школы и полезли ли эти продукты</w:t>
      </w:r>
      <w:r w:rsidR="00FD1ADF">
        <w:rPr>
          <w:rFonts w:ascii="Times New Roman" w:hAnsi="Times New Roman"/>
          <w:sz w:val="24"/>
          <w:szCs w:val="24"/>
        </w:rPr>
        <w:t xml:space="preserve"> для здоровья.</w:t>
      </w:r>
    </w:p>
    <w:p w:rsidR="00CA65C6" w:rsidRPr="00FD1ADF" w:rsidRDefault="00CA65C6" w:rsidP="00345243">
      <w:pPr>
        <w:shd w:val="clear" w:color="auto" w:fill="FFFFFF"/>
        <w:autoSpaceDE w:val="0"/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769E3">
        <w:rPr>
          <w:rFonts w:ascii="Times New Roman" w:hAnsi="Times New Roman"/>
          <w:b/>
          <w:sz w:val="24"/>
          <w:szCs w:val="24"/>
        </w:rPr>
        <w:t xml:space="preserve">  Задачи:</w:t>
      </w:r>
    </w:p>
    <w:p w:rsidR="0090036A" w:rsidRDefault="0090036A" w:rsidP="00345243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69E3">
        <w:rPr>
          <w:rFonts w:ascii="Times New Roman" w:hAnsi="Times New Roman"/>
          <w:sz w:val="24"/>
          <w:szCs w:val="24"/>
        </w:rPr>
        <w:t>Найти и изучить и</w:t>
      </w:r>
      <w:r w:rsidR="000051F0">
        <w:rPr>
          <w:rFonts w:ascii="Times New Roman" w:hAnsi="Times New Roman"/>
          <w:sz w:val="24"/>
          <w:szCs w:val="24"/>
        </w:rPr>
        <w:t>сточники информации по теме «</w:t>
      </w:r>
      <w:proofErr w:type="spellStart"/>
      <w:r w:rsidR="000051F0">
        <w:rPr>
          <w:rFonts w:ascii="Times New Roman" w:hAnsi="Times New Roman"/>
          <w:sz w:val="24"/>
          <w:szCs w:val="24"/>
        </w:rPr>
        <w:t>ф</w:t>
      </w:r>
      <w:r w:rsidR="00FD1ADF">
        <w:rPr>
          <w:rFonts w:ascii="Times New Roman" w:hAnsi="Times New Roman"/>
          <w:sz w:val="24"/>
          <w:szCs w:val="24"/>
        </w:rPr>
        <w:t>аст</w:t>
      </w:r>
      <w:proofErr w:type="spellEnd"/>
      <w:r w:rsidR="00FD1ADF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FD1ADF">
        <w:rPr>
          <w:rFonts w:ascii="Times New Roman" w:hAnsi="Times New Roman"/>
          <w:sz w:val="24"/>
          <w:szCs w:val="24"/>
        </w:rPr>
        <w:t>фуд</w:t>
      </w:r>
      <w:proofErr w:type="spellEnd"/>
      <w:r w:rsidR="00FD1ADF">
        <w:rPr>
          <w:rFonts w:ascii="Times New Roman" w:hAnsi="Times New Roman"/>
          <w:sz w:val="24"/>
          <w:szCs w:val="24"/>
        </w:rPr>
        <w:t>», выяснить, полезны ли</w:t>
      </w:r>
      <w:r w:rsidR="00DD226C">
        <w:rPr>
          <w:rFonts w:ascii="Times New Roman" w:hAnsi="Times New Roman"/>
          <w:sz w:val="24"/>
          <w:szCs w:val="24"/>
        </w:rPr>
        <w:t xml:space="preserve"> рассматриваемые продукты </w:t>
      </w:r>
      <w:r w:rsidR="00FD1ADF">
        <w:rPr>
          <w:rFonts w:ascii="Times New Roman" w:hAnsi="Times New Roman"/>
          <w:sz w:val="24"/>
          <w:szCs w:val="24"/>
        </w:rPr>
        <w:t xml:space="preserve"> для здоровья человека. </w:t>
      </w:r>
    </w:p>
    <w:p w:rsidR="00FD1ADF" w:rsidRDefault="00FD1ADF" w:rsidP="00345243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Провести эксперимент с </w:t>
      </w:r>
      <w:r w:rsidR="002904CB">
        <w:rPr>
          <w:rFonts w:ascii="Times New Roman" w:hAnsi="Times New Roman"/>
          <w:sz w:val="24"/>
          <w:szCs w:val="24"/>
        </w:rPr>
        <w:t xml:space="preserve">исследуемыми </w:t>
      </w:r>
      <w:r>
        <w:rPr>
          <w:rFonts w:ascii="Times New Roman" w:hAnsi="Times New Roman"/>
          <w:sz w:val="24"/>
          <w:szCs w:val="24"/>
        </w:rPr>
        <w:t>продуктами с целью выяснения их состава и влияния на организм человека.</w:t>
      </w:r>
    </w:p>
    <w:p w:rsidR="00FD1ADF" w:rsidRPr="008769E3" w:rsidRDefault="00FD1ADF" w:rsidP="00345243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Провести анкетирование обучающихся школы с целью </w:t>
      </w:r>
      <w:r w:rsidR="00F96B37">
        <w:rPr>
          <w:rFonts w:ascii="Times New Roman" w:hAnsi="Times New Roman"/>
          <w:sz w:val="24"/>
          <w:szCs w:val="24"/>
        </w:rPr>
        <w:t>выяснить популярность</w:t>
      </w:r>
      <w:r w:rsidR="002904CB">
        <w:rPr>
          <w:rFonts w:ascii="Times New Roman" w:hAnsi="Times New Roman"/>
          <w:sz w:val="24"/>
          <w:szCs w:val="24"/>
        </w:rPr>
        <w:t xml:space="preserve"> исследуемых продуктов.</w:t>
      </w:r>
    </w:p>
    <w:p w:rsidR="0090036A" w:rsidRPr="001E149F" w:rsidRDefault="0090036A" w:rsidP="00345243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69E3">
        <w:rPr>
          <w:rFonts w:ascii="Times New Roman" w:hAnsi="Times New Roman"/>
          <w:sz w:val="24"/>
          <w:szCs w:val="24"/>
        </w:rPr>
        <w:lastRenderedPageBreak/>
        <w:t xml:space="preserve">Обобщить полученный материал, сделать выводы по проделанной работе            </w:t>
      </w:r>
    </w:p>
    <w:p w:rsidR="0090036A" w:rsidRPr="008769E3" w:rsidRDefault="0090036A" w:rsidP="0034524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769E3">
        <w:rPr>
          <w:rFonts w:ascii="Times New Roman" w:hAnsi="Times New Roman"/>
          <w:b/>
          <w:sz w:val="24"/>
          <w:szCs w:val="24"/>
        </w:rPr>
        <w:t>Методы исследования:</w:t>
      </w:r>
    </w:p>
    <w:p w:rsidR="0090036A" w:rsidRPr="008769E3" w:rsidRDefault="0090036A" w:rsidP="00345243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69E3">
        <w:rPr>
          <w:rFonts w:ascii="Times New Roman" w:hAnsi="Times New Roman"/>
          <w:sz w:val="24"/>
          <w:szCs w:val="24"/>
        </w:rPr>
        <w:t>Анализ источников информации</w:t>
      </w:r>
    </w:p>
    <w:p w:rsidR="0090036A" w:rsidRPr="008769E3" w:rsidRDefault="00F96B37" w:rsidP="00345243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Анкетирование</w:t>
      </w:r>
    </w:p>
    <w:p w:rsidR="0090036A" w:rsidRPr="008769E3" w:rsidRDefault="00F96B37" w:rsidP="00345243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Эксперимент</w:t>
      </w:r>
    </w:p>
    <w:p w:rsidR="0090036A" w:rsidRPr="008769E3" w:rsidRDefault="0090036A" w:rsidP="00345243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69E3">
        <w:rPr>
          <w:rFonts w:ascii="Times New Roman" w:hAnsi="Times New Roman"/>
          <w:sz w:val="24"/>
          <w:szCs w:val="24"/>
        </w:rPr>
        <w:t>Обобщение полученных данных</w:t>
      </w:r>
    </w:p>
    <w:p w:rsidR="0090036A" w:rsidRPr="008769E3" w:rsidRDefault="0090036A" w:rsidP="00345243">
      <w:pPr>
        <w:tabs>
          <w:tab w:val="left" w:pos="5894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90036A" w:rsidRPr="008769E3" w:rsidRDefault="000051F0" w:rsidP="00345243">
      <w:pPr>
        <w:tabs>
          <w:tab w:val="left" w:pos="5894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первой главе рассматриваю</w:t>
      </w:r>
      <w:r w:rsidR="0090036A" w:rsidRPr="008769E3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 продукты</w:t>
      </w:r>
      <w:r w:rsidR="00F96B37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F96B37">
        <w:rPr>
          <w:rFonts w:ascii="Times New Roman" w:hAnsi="Times New Roman"/>
          <w:sz w:val="24"/>
          <w:szCs w:val="24"/>
        </w:rPr>
        <w:t>фаст</w:t>
      </w:r>
      <w:proofErr w:type="spellEnd"/>
      <w:r w:rsidR="00F96B3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F96B37">
        <w:rPr>
          <w:rFonts w:ascii="Times New Roman" w:hAnsi="Times New Roman"/>
          <w:sz w:val="24"/>
          <w:szCs w:val="24"/>
        </w:rPr>
        <w:t>фуд</w:t>
      </w:r>
      <w:proofErr w:type="spellEnd"/>
      <w:r w:rsidR="00F96B37">
        <w:rPr>
          <w:rFonts w:ascii="Times New Roman" w:hAnsi="Times New Roman"/>
          <w:sz w:val="24"/>
          <w:szCs w:val="24"/>
        </w:rPr>
        <w:t>»,</w:t>
      </w:r>
      <w:r w:rsidR="002904CB">
        <w:rPr>
          <w:rFonts w:ascii="Times New Roman" w:hAnsi="Times New Roman"/>
          <w:sz w:val="24"/>
          <w:szCs w:val="24"/>
        </w:rPr>
        <w:t xml:space="preserve"> история</w:t>
      </w:r>
      <w:r>
        <w:rPr>
          <w:rFonts w:ascii="Times New Roman" w:hAnsi="Times New Roman"/>
          <w:sz w:val="24"/>
          <w:szCs w:val="24"/>
        </w:rPr>
        <w:t xml:space="preserve"> их происхождения, </w:t>
      </w:r>
      <w:r w:rsidR="00F96B37">
        <w:rPr>
          <w:rFonts w:ascii="Times New Roman" w:hAnsi="Times New Roman"/>
          <w:sz w:val="24"/>
          <w:szCs w:val="24"/>
        </w:rPr>
        <w:t xml:space="preserve"> состав и влияние</w:t>
      </w:r>
      <w:r w:rsidR="002904CB">
        <w:rPr>
          <w:rFonts w:ascii="Times New Roman" w:hAnsi="Times New Roman"/>
          <w:sz w:val="24"/>
          <w:szCs w:val="24"/>
        </w:rPr>
        <w:t xml:space="preserve"> исследуемых продуктов</w:t>
      </w:r>
      <w:r w:rsidR="00F96B37">
        <w:rPr>
          <w:rFonts w:ascii="Times New Roman" w:hAnsi="Times New Roman"/>
          <w:sz w:val="24"/>
          <w:szCs w:val="24"/>
        </w:rPr>
        <w:t xml:space="preserve"> на здоровье человека.</w:t>
      </w:r>
    </w:p>
    <w:p w:rsidR="00290E48" w:rsidRPr="008769E3" w:rsidRDefault="0090036A" w:rsidP="00345243">
      <w:pPr>
        <w:tabs>
          <w:tab w:val="left" w:pos="5894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69E3">
        <w:rPr>
          <w:rFonts w:ascii="Times New Roman" w:hAnsi="Times New Roman"/>
          <w:sz w:val="24"/>
          <w:szCs w:val="24"/>
        </w:rPr>
        <w:t>Во второй</w:t>
      </w:r>
      <w:r w:rsidR="00F96B37">
        <w:rPr>
          <w:rFonts w:ascii="Times New Roman" w:hAnsi="Times New Roman"/>
          <w:sz w:val="24"/>
          <w:szCs w:val="24"/>
        </w:rPr>
        <w:t xml:space="preserve"> главе  проводится исследование популярности продуктов «</w:t>
      </w:r>
      <w:proofErr w:type="spellStart"/>
      <w:r w:rsidR="00F96B37">
        <w:rPr>
          <w:rFonts w:ascii="Times New Roman" w:hAnsi="Times New Roman"/>
          <w:sz w:val="24"/>
          <w:szCs w:val="24"/>
        </w:rPr>
        <w:t>фаст</w:t>
      </w:r>
      <w:proofErr w:type="spellEnd"/>
      <w:r w:rsidR="00F96B3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F96B37">
        <w:rPr>
          <w:rFonts w:ascii="Times New Roman" w:hAnsi="Times New Roman"/>
          <w:sz w:val="24"/>
          <w:szCs w:val="24"/>
        </w:rPr>
        <w:t>фуд</w:t>
      </w:r>
      <w:proofErr w:type="spellEnd"/>
      <w:r w:rsidR="00F96B37">
        <w:rPr>
          <w:rFonts w:ascii="Times New Roman" w:hAnsi="Times New Roman"/>
          <w:sz w:val="24"/>
          <w:szCs w:val="24"/>
        </w:rPr>
        <w:t>»</w:t>
      </w:r>
      <w:r w:rsidR="0026185C">
        <w:rPr>
          <w:rFonts w:ascii="Times New Roman" w:hAnsi="Times New Roman"/>
          <w:sz w:val="24"/>
          <w:szCs w:val="24"/>
        </w:rPr>
        <w:t xml:space="preserve"> среди </w:t>
      </w:r>
      <w:r w:rsidR="00164270">
        <w:rPr>
          <w:rFonts w:ascii="Times New Roman" w:hAnsi="Times New Roman"/>
          <w:sz w:val="24"/>
          <w:szCs w:val="24"/>
        </w:rPr>
        <w:t xml:space="preserve">обучающихся </w:t>
      </w:r>
      <w:r w:rsidR="0026185C">
        <w:rPr>
          <w:rFonts w:ascii="Times New Roman" w:hAnsi="Times New Roman"/>
          <w:sz w:val="24"/>
          <w:szCs w:val="24"/>
        </w:rPr>
        <w:t xml:space="preserve">школы, приводятся результаты эксперимента с данными продуктами. </w:t>
      </w:r>
      <w:proofErr w:type="gramEnd"/>
    </w:p>
    <w:p w:rsidR="0090036A" w:rsidRPr="008769E3" w:rsidRDefault="00164270" w:rsidP="00345243">
      <w:pPr>
        <w:tabs>
          <w:tab w:val="left" w:pos="5894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заключении подводятся выводы проведенного исследования.</w:t>
      </w:r>
    </w:p>
    <w:p w:rsidR="0090036A" w:rsidRPr="008769E3" w:rsidRDefault="0090036A" w:rsidP="00345243">
      <w:pPr>
        <w:tabs>
          <w:tab w:val="left" w:pos="5894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8769E3">
        <w:rPr>
          <w:rFonts w:ascii="Times New Roman" w:hAnsi="Times New Roman"/>
          <w:sz w:val="24"/>
          <w:szCs w:val="24"/>
        </w:rPr>
        <w:t xml:space="preserve">Для </w:t>
      </w:r>
      <w:r w:rsidR="00DD226C">
        <w:rPr>
          <w:rFonts w:ascii="Times New Roman" w:hAnsi="Times New Roman"/>
          <w:sz w:val="24"/>
          <w:szCs w:val="24"/>
        </w:rPr>
        <w:t xml:space="preserve">проведения практической работы </w:t>
      </w:r>
      <w:r w:rsidRPr="008769E3">
        <w:rPr>
          <w:rFonts w:ascii="Times New Roman" w:hAnsi="Times New Roman"/>
          <w:sz w:val="24"/>
          <w:szCs w:val="24"/>
        </w:rPr>
        <w:t>была</w:t>
      </w:r>
      <w:r w:rsidR="00DD226C">
        <w:rPr>
          <w:rFonts w:ascii="Times New Roman" w:hAnsi="Times New Roman"/>
          <w:sz w:val="24"/>
          <w:szCs w:val="24"/>
        </w:rPr>
        <w:t xml:space="preserve"> необходимость использования</w:t>
      </w:r>
      <w:r w:rsidRPr="008769E3">
        <w:rPr>
          <w:rFonts w:ascii="Times New Roman" w:hAnsi="Times New Roman"/>
          <w:sz w:val="24"/>
          <w:szCs w:val="24"/>
        </w:rPr>
        <w:t xml:space="preserve"> </w:t>
      </w:r>
      <w:r w:rsidR="00DD226C">
        <w:rPr>
          <w:rFonts w:ascii="Times New Roman" w:hAnsi="Times New Roman"/>
          <w:sz w:val="24"/>
          <w:szCs w:val="24"/>
        </w:rPr>
        <w:t>анкеты</w:t>
      </w:r>
      <w:r w:rsidR="0026185C">
        <w:rPr>
          <w:rFonts w:ascii="Times New Roman" w:hAnsi="Times New Roman"/>
          <w:sz w:val="24"/>
          <w:szCs w:val="24"/>
        </w:rPr>
        <w:t xml:space="preserve">, которая вынесена в приложение. </w:t>
      </w:r>
    </w:p>
    <w:p w:rsidR="0090036A" w:rsidRPr="008769E3" w:rsidRDefault="00164270" w:rsidP="00345243">
      <w:pPr>
        <w:pStyle w:val="a3"/>
        <w:tabs>
          <w:tab w:val="left" w:pos="22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90E48" w:rsidRPr="008769E3" w:rsidRDefault="00290E48" w:rsidP="00345243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0E48" w:rsidRPr="008769E3" w:rsidRDefault="00290E48" w:rsidP="00345243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0E48" w:rsidRDefault="00290E48" w:rsidP="00345243">
      <w:pPr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CA164F" w:rsidRDefault="00CA164F" w:rsidP="00345243">
      <w:pPr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CA164F" w:rsidRDefault="00CA164F" w:rsidP="00345243">
      <w:pPr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CA164F" w:rsidRDefault="00CA164F" w:rsidP="00345243">
      <w:pPr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CA164F" w:rsidRDefault="00CA164F" w:rsidP="00345243">
      <w:pPr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8769E3" w:rsidRDefault="008769E3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66C33" w:rsidRDefault="00366C33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185C" w:rsidRDefault="0026185C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185C" w:rsidRDefault="0026185C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185C" w:rsidRDefault="0026185C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185C" w:rsidRDefault="0026185C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185C" w:rsidRDefault="0026185C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185C" w:rsidRDefault="0026185C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185C" w:rsidRDefault="0026185C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6185C" w:rsidRDefault="0026185C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149F" w:rsidRDefault="001E149F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45243" w:rsidRPr="008769E3" w:rsidRDefault="00345243" w:rsidP="003452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0036A" w:rsidRPr="00FF00DC" w:rsidRDefault="0090036A" w:rsidP="00DD226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0DC">
        <w:rPr>
          <w:rFonts w:ascii="Times New Roman" w:hAnsi="Times New Roman"/>
          <w:b/>
          <w:sz w:val="28"/>
          <w:szCs w:val="28"/>
        </w:rPr>
        <w:lastRenderedPageBreak/>
        <w:t>Глава</w:t>
      </w:r>
      <w:r w:rsidR="00290E48">
        <w:rPr>
          <w:rFonts w:ascii="Times New Roman" w:hAnsi="Times New Roman"/>
          <w:b/>
          <w:sz w:val="28"/>
          <w:szCs w:val="28"/>
        </w:rPr>
        <w:t xml:space="preserve"> I. </w:t>
      </w:r>
      <w:r w:rsidR="00164270">
        <w:rPr>
          <w:rFonts w:ascii="Times New Roman" w:hAnsi="Times New Roman"/>
          <w:b/>
          <w:sz w:val="28"/>
          <w:szCs w:val="28"/>
        </w:rPr>
        <w:t>Продукты «</w:t>
      </w:r>
      <w:proofErr w:type="spellStart"/>
      <w:r w:rsidR="00164270">
        <w:rPr>
          <w:rFonts w:ascii="Times New Roman" w:hAnsi="Times New Roman"/>
          <w:b/>
          <w:sz w:val="28"/>
          <w:szCs w:val="28"/>
        </w:rPr>
        <w:t>ф</w:t>
      </w:r>
      <w:r w:rsidR="008769E3">
        <w:rPr>
          <w:rFonts w:ascii="Times New Roman" w:hAnsi="Times New Roman"/>
          <w:b/>
          <w:sz w:val="28"/>
          <w:szCs w:val="28"/>
        </w:rPr>
        <w:t>аст</w:t>
      </w:r>
      <w:proofErr w:type="spellEnd"/>
      <w:r w:rsidR="00E70828">
        <w:rPr>
          <w:rFonts w:ascii="Times New Roman" w:hAnsi="Times New Roman"/>
          <w:b/>
          <w:sz w:val="28"/>
          <w:szCs w:val="28"/>
        </w:rPr>
        <w:t xml:space="preserve"> </w:t>
      </w:r>
      <w:r w:rsidR="00164270">
        <w:rPr>
          <w:rFonts w:ascii="Times New Roman" w:hAnsi="Times New Roman"/>
          <w:b/>
          <w:sz w:val="28"/>
          <w:szCs w:val="28"/>
        </w:rPr>
        <w:t xml:space="preserve">- </w:t>
      </w:r>
      <w:proofErr w:type="spellStart"/>
      <w:r w:rsidR="00164270">
        <w:rPr>
          <w:rFonts w:ascii="Times New Roman" w:hAnsi="Times New Roman"/>
          <w:b/>
          <w:sz w:val="28"/>
          <w:szCs w:val="28"/>
        </w:rPr>
        <w:t>ф</w:t>
      </w:r>
      <w:r w:rsidR="008769E3">
        <w:rPr>
          <w:rFonts w:ascii="Times New Roman" w:hAnsi="Times New Roman"/>
          <w:b/>
          <w:sz w:val="28"/>
          <w:szCs w:val="28"/>
        </w:rPr>
        <w:t>уд</w:t>
      </w:r>
      <w:proofErr w:type="spellEnd"/>
      <w:r w:rsidR="008769E3">
        <w:rPr>
          <w:rFonts w:ascii="Times New Roman" w:hAnsi="Times New Roman"/>
          <w:b/>
          <w:sz w:val="28"/>
          <w:szCs w:val="28"/>
        </w:rPr>
        <w:t xml:space="preserve">» </w:t>
      </w:r>
    </w:p>
    <w:p w:rsidR="003F5000" w:rsidRDefault="003F5000" w:rsidP="00345243">
      <w:pPr>
        <w:tabs>
          <w:tab w:val="left" w:pos="5894"/>
        </w:tabs>
        <w:spacing w:after="0" w:line="360" w:lineRule="auto"/>
        <w:rPr>
          <w:rFonts w:ascii="Times New Roman" w:hAnsi="Times New Roman"/>
          <w:b/>
          <w:sz w:val="28"/>
          <w:szCs w:val="24"/>
        </w:rPr>
      </w:pPr>
    </w:p>
    <w:p w:rsidR="00CA164F" w:rsidRPr="00345243" w:rsidRDefault="00AA1869" w:rsidP="00345243">
      <w:pPr>
        <w:pStyle w:val="a3"/>
        <w:numPr>
          <w:ilvl w:val="1"/>
          <w:numId w:val="17"/>
        </w:numPr>
        <w:tabs>
          <w:tab w:val="left" w:pos="589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345243">
        <w:rPr>
          <w:rFonts w:ascii="Times New Roman" w:hAnsi="Times New Roman"/>
          <w:b/>
          <w:sz w:val="28"/>
          <w:szCs w:val="24"/>
        </w:rPr>
        <w:t>Чипсы</w:t>
      </w:r>
    </w:p>
    <w:p w:rsidR="00345243" w:rsidRPr="00345243" w:rsidRDefault="00345243" w:rsidP="00345243">
      <w:pPr>
        <w:pStyle w:val="a3"/>
        <w:tabs>
          <w:tab w:val="left" w:pos="5894"/>
        </w:tabs>
        <w:spacing w:after="0" w:line="360" w:lineRule="auto"/>
        <w:rPr>
          <w:rFonts w:ascii="Times New Roman" w:hAnsi="Times New Roman"/>
          <w:b/>
          <w:sz w:val="28"/>
          <w:szCs w:val="24"/>
        </w:rPr>
      </w:pPr>
    </w:p>
    <w:p w:rsidR="00AA1869" w:rsidRPr="008769E3" w:rsidRDefault="001E149F" w:rsidP="003452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легенде к</w:t>
      </w:r>
      <w:r w:rsidR="008769E3" w:rsidRPr="008769E3">
        <w:rPr>
          <w:rFonts w:ascii="Times New Roman" w:hAnsi="Times New Roman" w:cs="Times New Roman"/>
          <w:sz w:val="24"/>
          <w:szCs w:val="24"/>
        </w:rPr>
        <w:t>артофельные чипсы появились в 1853 году</w:t>
      </w:r>
      <w:r w:rsidR="008769E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Их изобретателем стал</w:t>
      </w:r>
      <w:r w:rsidR="008769E3" w:rsidRPr="008769E3">
        <w:rPr>
          <w:rFonts w:ascii="Times New Roman" w:hAnsi="Times New Roman" w:cs="Times New Roman"/>
          <w:bCs/>
          <w:sz w:val="24"/>
          <w:szCs w:val="24"/>
        </w:rPr>
        <w:t xml:space="preserve"> Джордж </w:t>
      </w:r>
      <w:proofErr w:type="spellStart"/>
      <w:r w:rsidR="008769E3" w:rsidRPr="008769E3">
        <w:rPr>
          <w:rFonts w:ascii="Times New Roman" w:hAnsi="Times New Roman" w:cs="Times New Roman"/>
          <w:bCs/>
          <w:sz w:val="24"/>
          <w:szCs w:val="24"/>
        </w:rPr>
        <w:t>Крам</w:t>
      </w:r>
      <w:proofErr w:type="spellEnd"/>
      <w:r w:rsidR="008769E3" w:rsidRPr="008769E3">
        <w:rPr>
          <w:rFonts w:ascii="Times New Roman" w:hAnsi="Times New Roman" w:cs="Times New Roman"/>
          <w:bCs/>
          <w:sz w:val="24"/>
          <w:szCs w:val="24"/>
        </w:rPr>
        <w:t>, повар одного американского курорта.</w:t>
      </w:r>
      <w:r w:rsidR="008769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1869" w:rsidRPr="008769E3">
        <w:rPr>
          <w:rFonts w:ascii="Times New Roman" w:hAnsi="Times New Roman" w:cs="Times New Roman"/>
          <w:sz w:val="24"/>
          <w:szCs w:val="24"/>
        </w:rPr>
        <w:t xml:space="preserve">Один из посетителей постоянно отсылал его французскую картошку на кухню, говоря, что она слишком крупно порезана. Повар </w:t>
      </w:r>
      <w:r w:rsidR="00DD226C">
        <w:rPr>
          <w:rFonts w:ascii="Times New Roman" w:hAnsi="Times New Roman" w:cs="Times New Roman"/>
          <w:sz w:val="24"/>
          <w:szCs w:val="24"/>
        </w:rPr>
        <w:t xml:space="preserve">сделал следующее: </w:t>
      </w:r>
      <w:r w:rsidR="00AA1869" w:rsidRPr="008769E3">
        <w:rPr>
          <w:rFonts w:ascii="Times New Roman" w:hAnsi="Times New Roman" w:cs="Times New Roman"/>
          <w:sz w:val="24"/>
          <w:szCs w:val="24"/>
        </w:rPr>
        <w:t xml:space="preserve">очень тонко нарезал картофель, обжарил его в большом количестве масла до хруста и посолил. </w:t>
      </w:r>
    </w:p>
    <w:p w:rsidR="00AA1869" w:rsidRPr="008769E3" w:rsidRDefault="004100AF" w:rsidP="00345243">
      <w:pPr>
        <w:tabs>
          <w:tab w:val="left" w:pos="5894"/>
        </w:tabs>
        <w:spacing w:after="0" w:line="36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получились чипсы. Посетителю</w:t>
      </w:r>
      <w:r w:rsidR="00AA1869" w:rsidRPr="008769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понравилось новое блюдо</w:t>
      </w:r>
      <w:r w:rsidR="00345243">
        <w:rPr>
          <w:rFonts w:ascii="Times New Roman" w:hAnsi="Times New Roman" w:cs="Times New Roman"/>
          <w:sz w:val="24"/>
          <w:szCs w:val="24"/>
        </w:rPr>
        <w:t xml:space="preserve">. </w:t>
      </w:r>
      <w:r w:rsidR="00AA1869" w:rsidRPr="008769E3">
        <w:rPr>
          <w:rFonts w:ascii="Times New Roman" w:hAnsi="Times New Roman" w:cs="Times New Roman"/>
          <w:sz w:val="24"/>
          <w:szCs w:val="24"/>
        </w:rPr>
        <w:t xml:space="preserve">Таким </w:t>
      </w:r>
      <w:r w:rsidR="00E70828" w:rsidRPr="008769E3">
        <w:rPr>
          <w:rFonts w:ascii="Times New Roman" w:hAnsi="Times New Roman" w:cs="Times New Roman"/>
          <w:sz w:val="24"/>
          <w:szCs w:val="24"/>
        </w:rPr>
        <w:t>образом,</w:t>
      </w:r>
      <w:r>
        <w:rPr>
          <w:rFonts w:ascii="Times New Roman" w:hAnsi="Times New Roman" w:cs="Times New Roman"/>
          <w:sz w:val="24"/>
          <w:szCs w:val="24"/>
        </w:rPr>
        <w:t xml:space="preserve"> чипсы </w:t>
      </w:r>
      <w:r w:rsidR="00AA1869" w:rsidRPr="008769E3">
        <w:rPr>
          <w:rFonts w:ascii="Times New Roman" w:hAnsi="Times New Roman" w:cs="Times New Roman"/>
          <w:sz w:val="24"/>
          <w:szCs w:val="24"/>
        </w:rPr>
        <w:t>вошли в меню ресторанов.</w:t>
      </w:r>
    </w:p>
    <w:p w:rsidR="00AA1869" w:rsidRPr="008769E3" w:rsidRDefault="008769E3" w:rsidP="003452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9E3">
        <w:rPr>
          <w:rFonts w:ascii="Times New Roman" w:hAnsi="Times New Roman" w:cs="Times New Roman"/>
          <w:sz w:val="24"/>
          <w:szCs w:val="24"/>
        </w:rPr>
        <w:t xml:space="preserve">В 1929 г. </w:t>
      </w:r>
      <w:proofErr w:type="gramStart"/>
      <w:r w:rsidRPr="008769E3">
        <w:rPr>
          <w:rFonts w:ascii="Times New Roman" w:hAnsi="Times New Roman" w:cs="Times New Roman"/>
          <w:sz w:val="24"/>
          <w:szCs w:val="24"/>
        </w:rPr>
        <w:t xml:space="preserve">была </w:t>
      </w:r>
      <w:r w:rsidR="004100AF">
        <w:rPr>
          <w:rFonts w:ascii="Times New Roman" w:hAnsi="Times New Roman" w:cs="Times New Roman"/>
          <w:sz w:val="24"/>
          <w:szCs w:val="24"/>
        </w:rPr>
        <w:t xml:space="preserve">создана </w:t>
      </w:r>
      <w:r w:rsidRPr="008769E3">
        <w:rPr>
          <w:rFonts w:ascii="Times New Roman" w:hAnsi="Times New Roman" w:cs="Times New Roman"/>
          <w:sz w:val="24"/>
          <w:szCs w:val="24"/>
        </w:rPr>
        <w:t xml:space="preserve">первая машина для промышленного изготовления чипсов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1869" w:rsidRPr="008769E3">
        <w:rPr>
          <w:rFonts w:ascii="Times New Roman" w:hAnsi="Times New Roman" w:cs="Times New Roman"/>
          <w:sz w:val="24"/>
          <w:szCs w:val="24"/>
        </w:rPr>
        <w:t>Ее придумал</w:t>
      </w:r>
      <w:proofErr w:type="gramEnd"/>
      <w:r w:rsidR="00AA1869" w:rsidRPr="008769E3">
        <w:rPr>
          <w:rFonts w:ascii="Times New Roman" w:hAnsi="Times New Roman" w:cs="Times New Roman"/>
          <w:sz w:val="24"/>
          <w:szCs w:val="24"/>
        </w:rPr>
        <w:t xml:space="preserve"> механик-самоучка </w:t>
      </w:r>
      <w:proofErr w:type="spellStart"/>
      <w:r w:rsidR="00AA1869" w:rsidRPr="008769E3">
        <w:rPr>
          <w:rFonts w:ascii="Times New Roman" w:hAnsi="Times New Roman" w:cs="Times New Roman"/>
          <w:sz w:val="24"/>
          <w:szCs w:val="24"/>
        </w:rPr>
        <w:t>Фриман</w:t>
      </w:r>
      <w:proofErr w:type="spellEnd"/>
      <w:r w:rsidR="00AA1869" w:rsidRPr="008769E3">
        <w:rPr>
          <w:rFonts w:ascii="Times New Roman" w:hAnsi="Times New Roman" w:cs="Times New Roman"/>
          <w:sz w:val="24"/>
          <w:szCs w:val="24"/>
        </w:rPr>
        <w:t xml:space="preserve"> Макбет, который продал машину одной из фирм. </w:t>
      </w:r>
    </w:p>
    <w:p w:rsidR="00057F69" w:rsidRDefault="00AA1869" w:rsidP="00345243">
      <w:pPr>
        <w:spacing w:after="0" w:line="360" w:lineRule="auto"/>
        <w:ind w:firstLine="709"/>
        <w:jc w:val="both"/>
        <w:rPr>
          <w:rFonts w:eastAsia="+mn-ea" w:cs="+mn-cs"/>
          <w:color w:val="000000"/>
          <w:kern w:val="24"/>
          <w:sz w:val="64"/>
          <w:szCs w:val="64"/>
          <w:lang w:eastAsia="ru-RU"/>
        </w:rPr>
      </w:pPr>
      <w:r w:rsidRPr="008769E3">
        <w:rPr>
          <w:rFonts w:ascii="Times New Roman" w:hAnsi="Times New Roman" w:cs="Times New Roman"/>
          <w:sz w:val="24"/>
          <w:szCs w:val="24"/>
        </w:rPr>
        <w:t xml:space="preserve">Так какой же вред наносят картофельные чипсы? </w:t>
      </w:r>
      <w:r w:rsidR="00E70828">
        <w:rPr>
          <w:rFonts w:ascii="Times New Roman" w:hAnsi="Times New Roman" w:cs="Times New Roman"/>
          <w:sz w:val="24"/>
          <w:szCs w:val="24"/>
        </w:rPr>
        <w:t xml:space="preserve">Чрезмерное употребление данного продукта приводит </w:t>
      </w:r>
      <w:proofErr w:type="gramStart"/>
      <w:r w:rsidR="00E7082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E70828">
        <w:rPr>
          <w:rFonts w:ascii="Times New Roman" w:hAnsi="Times New Roman" w:cs="Times New Roman"/>
          <w:sz w:val="24"/>
          <w:szCs w:val="24"/>
        </w:rPr>
        <w:t xml:space="preserve"> следующим последствием: </w:t>
      </w:r>
    </w:p>
    <w:p w:rsidR="00057F69" w:rsidRPr="00E70828" w:rsidRDefault="00057F69" w:rsidP="00345243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828">
        <w:rPr>
          <w:rFonts w:ascii="Times New Roman" w:hAnsi="Times New Roman" w:cs="Times New Roman"/>
          <w:sz w:val="24"/>
          <w:szCs w:val="24"/>
        </w:rPr>
        <w:t>Ожирение</w:t>
      </w:r>
      <w:r w:rsidR="00E70828">
        <w:rPr>
          <w:rFonts w:ascii="Times New Roman" w:hAnsi="Times New Roman" w:cs="Times New Roman"/>
          <w:sz w:val="24"/>
          <w:szCs w:val="24"/>
        </w:rPr>
        <w:t>;</w:t>
      </w:r>
    </w:p>
    <w:p w:rsidR="00057F69" w:rsidRPr="00E70828" w:rsidRDefault="004100AF" w:rsidP="00345243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Сахарный диабет</w:t>
      </w:r>
      <w:r w:rsidR="00E70828">
        <w:rPr>
          <w:rFonts w:ascii="Times New Roman" w:hAnsi="Times New Roman" w:cs="Times New Roman"/>
          <w:sz w:val="24"/>
          <w:szCs w:val="24"/>
        </w:rPr>
        <w:t>;</w:t>
      </w:r>
    </w:p>
    <w:p w:rsidR="00057F69" w:rsidRPr="00E70828" w:rsidRDefault="00057F69" w:rsidP="00345243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828">
        <w:rPr>
          <w:rFonts w:ascii="Times New Roman" w:hAnsi="Times New Roman" w:cs="Times New Roman"/>
          <w:sz w:val="24"/>
          <w:szCs w:val="24"/>
        </w:rPr>
        <w:t>Гастрит, язва и другие болезни ЖКТ</w:t>
      </w:r>
      <w:r w:rsidR="00E70828">
        <w:rPr>
          <w:rFonts w:ascii="Times New Roman" w:hAnsi="Times New Roman" w:cs="Times New Roman"/>
          <w:sz w:val="24"/>
          <w:szCs w:val="24"/>
        </w:rPr>
        <w:t>;</w:t>
      </w:r>
    </w:p>
    <w:p w:rsidR="00057F69" w:rsidRPr="00E70828" w:rsidRDefault="00057F69" w:rsidP="00345243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828">
        <w:rPr>
          <w:rFonts w:ascii="Times New Roman" w:hAnsi="Times New Roman" w:cs="Times New Roman"/>
          <w:sz w:val="24"/>
          <w:szCs w:val="24"/>
        </w:rPr>
        <w:t>Образование злокачественных опухолей;</w:t>
      </w:r>
    </w:p>
    <w:p w:rsidR="004100AF" w:rsidRDefault="004100AF" w:rsidP="00345243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холестерина;</w:t>
      </w:r>
    </w:p>
    <w:p w:rsidR="00AA1869" w:rsidRPr="00E70828" w:rsidRDefault="004100AF" w:rsidP="00345243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Сердечно - сосудистые болезни</w:t>
      </w:r>
      <w:r w:rsidR="00057F69" w:rsidRPr="00E70828">
        <w:rPr>
          <w:rFonts w:ascii="Times New Roman" w:hAnsi="Times New Roman" w:cs="Times New Roman"/>
          <w:sz w:val="24"/>
          <w:szCs w:val="24"/>
        </w:rPr>
        <w:t>.</w:t>
      </w:r>
    </w:p>
    <w:p w:rsidR="00E70828" w:rsidRPr="0030012D" w:rsidRDefault="00E70828" w:rsidP="003452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869" w:rsidRPr="00057F69" w:rsidRDefault="00D6282C" w:rsidP="00345243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1.2</w:t>
      </w:r>
      <w:r w:rsidR="00B43144">
        <w:rPr>
          <w:rFonts w:ascii="Times New Roman" w:hAnsi="Times New Roman"/>
          <w:b/>
          <w:sz w:val="28"/>
          <w:szCs w:val="24"/>
        </w:rPr>
        <w:t xml:space="preserve">. </w:t>
      </w:r>
      <w:r w:rsidR="00AA1869" w:rsidRPr="00057F69">
        <w:rPr>
          <w:rFonts w:ascii="Times New Roman" w:hAnsi="Times New Roman"/>
          <w:b/>
          <w:sz w:val="28"/>
          <w:szCs w:val="24"/>
        </w:rPr>
        <w:t>Сухарики</w:t>
      </w:r>
    </w:p>
    <w:p w:rsidR="00057F69" w:rsidRPr="00057F69" w:rsidRDefault="00057F69" w:rsidP="00345243">
      <w:pPr>
        <w:pStyle w:val="a3"/>
        <w:spacing w:after="0" w:line="360" w:lineRule="auto"/>
        <w:rPr>
          <w:rFonts w:ascii="Times New Roman" w:hAnsi="Times New Roman"/>
          <w:b/>
          <w:bCs/>
          <w:sz w:val="28"/>
          <w:szCs w:val="24"/>
        </w:rPr>
      </w:pPr>
    </w:p>
    <w:p w:rsidR="00057F69" w:rsidRDefault="00057F69" w:rsidP="0034524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7F69">
        <w:rPr>
          <w:rFonts w:ascii="Times New Roman" w:hAnsi="Times New Roman"/>
          <w:bCs/>
          <w:sz w:val="24"/>
          <w:szCs w:val="24"/>
        </w:rPr>
        <w:t>История возникновени</w:t>
      </w:r>
      <w:r w:rsidR="001E149F">
        <w:rPr>
          <w:rFonts w:ascii="Times New Roman" w:hAnsi="Times New Roman"/>
          <w:bCs/>
          <w:sz w:val="24"/>
          <w:szCs w:val="24"/>
        </w:rPr>
        <w:t>я сухариков достаточно необычна.</w:t>
      </w:r>
      <w:r w:rsidR="004100AF">
        <w:rPr>
          <w:rFonts w:ascii="Times New Roman" w:hAnsi="Times New Roman"/>
          <w:bCs/>
          <w:sz w:val="24"/>
          <w:szCs w:val="24"/>
        </w:rPr>
        <w:t xml:space="preserve"> Случилось это в</w:t>
      </w:r>
      <w:r w:rsidR="001E149F">
        <w:rPr>
          <w:rFonts w:ascii="Times New Roman" w:hAnsi="Times New Roman"/>
          <w:bCs/>
          <w:sz w:val="24"/>
          <w:szCs w:val="24"/>
        </w:rPr>
        <w:t xml:space="preserve"> XIX веке на Руси</w:t>
      </w:r>
      <w:r w:rsidR="004100AF">
        <w:rPr>
          <w:rFonts w:ascii="Times New Roman" w:hAnsi="Times New Roman"/>
          <w:bCs/>
          <w:sz w:val="24"/>
          <w:szCs w:val="24"/>
        </w:rPr>
        <w:t>.</w:t>
      </w:r>
      <w:r w:rsidR="001E149F">
        <w:rPr>
          <w:rFonts w:ascii="Times New Roman" w:hAnsi="Times New Roman"/>
          <w:bCs/>
          <w:sz w:val="24"/>
          <w:szCs w:val="24"/>
        </w:rPr>
        <w:t xml:space="preserve"> </w:t>
      </w:r>
      <w:r w:rsidR="004100AF">
        <w:rPr>
          <w:rFonts w:ascii="Times New Roman" w:hAnsi="Times New Roman"/>
          <w:bCs/>
          <w:sz w:val="24"/>
          <w:szCs w:val="24"/>
        </w:rPr>
        <w:t>Это было</w:t>
      </w:r>
      <w:r w:rsidRPr="00057F69">
        <w:rPr>
          <w:rFonts w:ascii="Times New Roman" w:hAnsi="Times New Roman"/>
          <w:bCs/>
          <w:sz w:val="24"/>
          <w:szCs w:val="24"/>
        </w:rPr>
        <w:t xml:space="preserve"> накануне праздника Великой Пасхи. </w:t>
      </w:r>
      <w:r w:rsidR="004100AF">
        <w:rPr>
          <w:rFonts w:ascii="Times New Roman" w:hAnsi="Times New Roman"/>
          <w:bCs/>
          <w:sz w:val="24"/>
          <w:szCs w:val="24"/>
        </w:rPr>
        <w:t>Люди</w:t>
      </w:r>
      <w:r w:rsidRPr="00057F69">
        <w:rPr>
          <w:rFonts w:ascii="Times New Roman" w:hAnsi="Times New Roman"/>
          <w:bCs/>
          <w:sz w:val="24"/>
          <w:szCs w:val="24"/>
        </w:rPr>
        <w:t xml:space="preserve"> готовили куличи и оставляли их на солнце. Из-за очень жаркой погоды куличи высохли, и людям </w:t>
      </w:r>
      <w:proofErr w:type="gramStart"/>
      <w:r w:rsidRPr="00057F69">
        <w:rPr>
          <w:rFonts w:ascii="Times New Roman" w:hAnsi="Times New Roman"/>
          <w:bCs/>
          <w:sz w:val="24"/>
          <w:szCs w:val="24"/>
        </w:rPr>
        <w:t>пришлось неделю есть</w:t>
      </w:r>
      <w:proofErr w:type="gramEnd"/>
      <w:r w:rsidRPr="00057F69">
        <w:rPr>
          <w:rFonts w:ascii="Times New Roman" w:hAnsi="Times New Roman"/>
          <w:bCs/>
          <w:sz w:val="24"/>
          <w:szCs w:val="24"/>
        </w:rPr>
        <w:t xml:space="preserve"> </w:t>
      </w:r>
      <w:r w:rsidR="00345243">
        <w:rPr>
          <w:rFonts w:ascii="Times New Roman" w:hAnsi="Times New Roman"/>
          <w:bCs/>
          <w:sz w:val="24"/>
          <w:szCs w:val="24"/>
        </w:rPr>
        <w:t xml:space="preserve">хлеб </w:t>
      </w:r>
      <w:r w:rsidRPr="00057F69">
        <w:rPr>
          <w:rFonts w:ascii="Times New Roman" w:hAnsi="Times New Roman"/>
          <w:bCs/>
          <w:sz w:val="24"/>
          <w:szCs w:val="24"/>
        </w:rPr>
        <w:t>в сухом виде. С то</w:t>
      </w:r>
      <w:r w:rsidR="00972E11">
        <w:rPr>
          <w:rFonts w:ascii="Times New Roman" w:hAnsi="Times New Roman"/>
          <w:bCs/>
          <w:sz w:val="24"/>
          <w:szCs w:val="24"/>
        </w:rPr>
        <w:t>й поры сушеный хлеб плотно вошел</w:t>
      </w:r>
      <w:r w:rsidRPr="00057F69">
        <w:rPr>
          <w:rFonts w:ascii="Times New Roman" w:hAnsi="Times New Roman"/>
          <w:bCs/>
          <w:sz w:val="24"/>
          <w:szCs w:val="24"/>
        </w:rPr>
        <w:t xml:space="preserve"> в обиход обы</w:t>
      </w:r>
      <w:r w:rsidR="00972E11">
        <w:rPr>
          <w:rFonts w:ascii="Times New Roman" w:hAnsi="Times New Roman"/>
          <w:bCs/>
          <w:sz w:val="24"/>
          <w:szCs w:val="24"/>
        </w:rPr>
        <w:t>чных людей как вкусный  продукт</w:t>
      </w:r>
      <w:proofErr w:type="gramStart"/>
      <w:r w:rsidR="00972E11">
        <w:rPr>
          <w:rFonts w:ascii="Times New Roman" w:hAnsi="Times New Roman"/>
          <w:bCs/>
          <w:sz w:val="24"/>
          <w:szCs w:val="24"/>
        </w:rPr>
        <w:t>.</w:t>
      </w:r>
      <w:r w:rsidRPr="00057F69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057F69" w:rsidRDefault="00057F69" w:rsidP="0034524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7F69">
        <w:rPr>
          <w:rFonts w:ascii="Times New Roman" w:hAnsi="Times New Roman"/>
          <w:bCs/>
          <w:sz w:val="24"/>
          <w:szCs w:val="24"/>
        </w:rPr>
        <w:t>В наст</w:t>
      </w:r>
      <w:r w:rsidR="001E149F">
        <w:rPr>
          <w:rFonts w:ascii="Times New Roman" w:hAnsi="Times New Roman"/>
          <w:bCs/>
          <w:sz w:val="24"/>
          <w:szCs w:val="24"/>
        </w:rPr>
        <w:t>оящее время существует много</w:t>
      </w:r>
      <w:r w:rsidRPr="00057F69">
        <w:rPr>
          <w:rFonts w:ascii="Times New Roman" w:hAnsi="Times New Roman"/>
          <w:bCs/>
          <w:sz w:val="24"/>
          <w:szCs w:val="24"/>
        </w:rPr>
        <w:t xml:space="preserve"> </w:t>
      </w:r>
      <w:r w:rsidR="001E149F">
        <w:rPr>
          <w:rFonts w:ascii="Times New Roman" w:hAnsi="Times New Roman"/>
          <w:bCs/>
          <w:sz w:val="24"/>
          <w:szCs w:val="24"/>
        </w:rPr>
        <w:t>вариантов</w:t>
      </w:r>
      <w:r w:rsidRPr="00057F69">
        <w:rPr>
          <w:rFonts w:ascii="Times New Roman" w:hAnsi="Times New Roman"/>
          <w:bCs/>
          <w:sz w:val="24"/>
          <w:szCs w:val="24"/>
        </w:rPr>
        <w:t xml:space="preserve"> сухариков: сырные, со вкусом ве</w:t>
      </w:r>
      <w:r w:rsidR="001E149F">
        <w:rPr>
          <w:rFonts w:ascii="Times New Roman" w:hAnsi="Times New Roman"/>
          <w:bCs/>
          <w:sz w:val="24"/>
          <w:szCs w:val="24"/>
        </w:rPr>
        <w:t xml:space="preserve">тчины, маринованных огурчиков, </w:t>
      </w:r>
      <w:r w:rsidRPr="00057F69">
        <w:rPr>
          <w:rFonts w:ascii="Times New Roman" w:hAnsi="Times New Roman"/>
          <w:bCs/>
          <w:sz w:val="24"/>
          <w:szCs w:val="24"/>
        </w:rPr>
        <w:t>холодца</w:t>
      </w:r>
      <w:r w:rsidR="001E149F">
        <w:rPr>
          <w:rFonts w:ascii="Times New Roman" w:hAnsi="Times New Roman"/>
          <w:bCs/>
          <w:sz w:val="24"/>
          <w:szCs w:val="24"/>
        </w:rPr>
        <w:t xml:space="preserve"> с</w:t>
      </w:r>
      <w:r w:rsidRPr="00057F69">
        <w:rPr>
          <w:rFonts w:ascii="Times New Roman" w:hAnsi="Times New Roman"/>
          <w:bCs/>
          <w:sz w:val="24"/>
          <w:szCs w:val="24"/>
        </w:rPr>
        <w:t xml:space="preserve">  хреном</w:t>
      </w:r>
      <w:r w:rsidR="001E149F">
        <w:rPr>
          <w:rFonts w:ascii="Times New Roman" w:hAnsi="Times New Roman"/>
          <w:bCs/>
          <w:sz w:val="24"/>
          <w:szCs w:val="24"/>
        </w:rPr>
        <w:t xml:space="preserve"> и другие.</w:t>
      </w:r>
    </w:p>
    <w:p w:rsidR="00057F69" w:rsidRPr="00057F69" w:rsidRDefault="00057F69" w:rsidP="003452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F69">
        <w:rPr>
          <w:rFonts w:ascii="Times New Roman" w:hAnsi="Times New Roman" w:cs="Times New Roman"/>
          <w:sz w:val="24"/>
          <w:szCs w:val="24"/>
        </w:rPr>
        <w:t>В сухариках абсолютно отсутствуют витамины и микроэлементы, таким образом, они не приносят никакой пользы.</w:t>
      </w:r>
    </w:p>
    <w:p w:rsidR="00AA1869" w:rsidRDefault="00057F69" w:rsidP="00972E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F69">
        <w:rPr>
          <w:rFonts w:ascii="Times New Roman" w:hAnsi="Times New Roman" w:cs="Times New Roman"/>
          <w:sz w:val="24"/>
          <w:szCs w:val="24"/>
        </w:rPr>
        <w:lastRenderedPageBreak/>
        <w:t>Высокая калорийность этих сухариков, прежде всего, достигается за счет использования масла при их приготовлении.</w:t>
      </w:r>
      <w:r w:rsidR="00972E11">
        <w:rPr>
          <w:rFonts w:ascii="Times New Roman" w:hAnsi="Times New Roman" w:cs="Times New Roman"/>
          <w:sz w:val="24"/>
          <w:szCs w:val="24"/>
        </w:rPr>
        <w:t xml:space="preserve"> </w:t>
      </w:r>
      <w:r w:rsidRPr="00057F69">
        <w:rPr>
          <w:rFonts w:ascii="Times New Roman" w:hAnsi="Times New Roman" w:cs="Times New Roman"/>
          <w:sz w:val="24"/>
          <w:szCs w:val="24"/>
        </w:rPr>
        <w:t>Химиче</w:t>
      </w:r>
      <w:r w:rsidR="000171B5">
        <w:rPr>
          <w:rFonts w:ascii="Times New Roman" w:hAnsi="Times New Roman" w:cs="Times New Roman"/>
          <w:sz w:val="24"/>
          <w:szCs w:val="24"/>
        </w:rPr>
        <w:t>ские вкусовые добавки, красители</w:t>
      </w:r>
      <w:r w:rsidRPr="00057F69">
        <w:rPr>
          <w:rFonts w:ascii="Times New Roman" w:hAnsi="Times New Roman" w:cs="Times New Roman"/>
          <w:sz w:val="24"/>
          <w:szCs w:val="24"/>
        </w:rPr>
        <w:t xml:space="preserve"> и канцерогены отрицательно влияют на работу желудочно-кишечного тракта.</w:t>
      </w:r>
      <w:r w:rsidR="000171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71B5">
        <w:rPr>
          <w:rFonts w:ascii="Times New Roman" w:hAnsi="Times New Roman" w:cs="Times New Roman"/>
          <w:sz w:val="24"/>
          <w:szCs w:val="24"/>
        </w:rPr>
        <w:t>В последствии</w:t>
      </w:r>
      <w:proofErr w:type="gramEnd"/>
      <w:r w:rsidR="000171B5">
        <w:rPr>
          <w:rFonts w:ascii="Times New Roman" w:hAnsi="Times New Roman" w:cs="Times New Roman"/>
          <w:sz w:val="24"/>
          <w:szCs w:val="24"/>
        </w:rPr>
        <w:t xml:space="preserve"> этого развивается ожирение.</w:t>
      </w:r>
    </w:p>
    <w:p w:rsidR="000171B5" w:rsidRPr="00972E11" w:rsidRDefault="000171B5" w:rsidP="00972E11">
      <w:pPr>
        <w:spacing w:after="0" w:line="360" w:lineRule="auto"/>
        <w:ind w:firstLine="709"/>
        <w:jc w:val="both"/>
        <w:rPr>
          <w:rStyle w:val="c20"/>
          <w:rFonts w:ascii="Times New Roman" w:hAnsi="Times New Roman" w:cs="Times New Roman"/>
          <w:sz w:val="24"/>
          <w:szCs w:val="24"/>
        </w:rPr>
      </w:pPr>
    </w:p>
    <w:p w:rsidR="00FF47D0" w:rsidRPr="00057F69" w:rsidRDefault="00D6282C" w:rsidP="00345243">
      <w:pPr>
        <w:spacing w:after="0" w:line="360" w:lineRule="auto"/>
        <w:jc w:val="center"/>
        <w:rPr>
          <w:rStyle w:val="c20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20"/>
          <w:rFonts w:ascii="Times New Roman" w:hAnsi="Times New Roman" w:cs="Times New Roman"/>
          <w:b/>
          <w:bCs/>
          <w:sz w:val="28"/>
          <w:szCs w:val="28"/>
        </w:rPr>
        <w:t>1.3</w:t>
      </w:r>
      <w:r w:rsidR="00FF47D0" w:rsidRPr="00057F69">
        <w:rPr>
          <w:rStyle w:val="c20"/>
          <w:rFonts w:ascii="Times New Roman" w:hAnsi="Times New Roman" w:cs="Times New Roman"/>
          <w:b/>
          <w:bCs/>
          <w:sz w:val="28"/>
          <w:szCs w:val="28"/>
        </w:rPr>
        <w:t>. Газированные напитки</w:t>
      </w:r>
    </w:p>
    <w:p w:rsidR="00FF47D0" w:rsidRPr="00914650" w:rsidRDefault="00FF47D0" w:rsidP="0034524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72E11" w:rsidRDefault="00823A94" w:rsidP="00345243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4"/>
        </w:rPr>
      </w:pPr>
      <w:r w:rsidRPr="00823A94">
        <w:rPr>
          <w:rStyle w:val="c14"/>
        </w:rPr>
        <w:t>Природная вода с газом известна с древнейших времён</w:t>
      </w:r>
      <w:r w:rsidR="00972E11">
        <w:rPr>
          <w:rStyle w:val="c14"/>
        </w:rPr>
        <w:t>. И</w:t>
      </w:r>
      <w:r w:rsidRPr="00823A94">
        <w:rPr>
          <w:rStyle w:val="c14"/>
        </w:rPr>
        <w:t xml:space="preserve">спользовалась </w:t>
      </w:r>
      <w:r w:rsidR="00972E11">
        <w:rPr>
          <w:rStyle w:val="c14"/>
        </w:rPr>
        <w:t xml:space="preserve">она </w:t>
      </w:r>
      <w:r w:rsidRPr="00823A94">
        <w:rPr>
          <w:rStyle w:val="c14"/>
        </w:rPr>
        <w:t xml:space="preserve"> исключительно в лечебных целях. </w:t>
      </w:r>
      <w:r w:rsidR="000171B5">
        <w:rPr>
          <w:rStyle w:val="c14"/>
        </w:rPr>
        <w:t>С</w:t>
      </w:r>
      <w:r w:rsidRPr="00823A94">
        <w:rPr>
          <w:rStyle w:val="c14"/>
        </w:rPr>
        <w:t xml:space="preserve">тоила </w:t>
      </w:r>
      <w:r w:rsidR="000171B5">
        <w:rPr>
          <w:rStyle w:val="c14"/>
        </w:rPr>
        <w:t xml:space="preserve">она </w:t>
      </w:r>
      <w:r w:rsidRPr="00823A94">
        <w:rPr>
          <w:rStyle w:val="c14"/>
        </w:rPr>
        <w:t>дорого и быстро выдыхалась.</w:t>
      </w:r>
    </w:p>
    <w:p w:rsidR="00823A94" w:rsidRPr="00823A94" w:rsidRDefault="00823A94" w:rsidP="00345243">
      <w:pPr>
        <w:pStyle w:val="c0"/>
        <w:spacing w:before="0" w:beforeAutospacing="0" w:after="0" w:afterAutospacing="0" w:line="360" w:lineRule="auto"/>
        <w:ind w:firstLine="709"/>
        <w:jc w:val="both"/>
      </w:pPr>
      <w:r w:rsidRPr="00823A94">
        <w:rPr>
          <w:rStyle w:val="c14"/>
        </w:rPr>
        <w:t> </w:t>
      </w:r>
      <w:r w:rsidR="000171B5">
        <w:rPr>
          <w:rStyle w:val="c14"/>
        </w:rPr>
        <w:t xml:space="preserve">Все изменилось </w:t>
      </w:r>
      <w:r w:rsidRPr="00823A94">
        <w:rPr>
          <w:rStyle w:val="c14"/>
        </w:rPr>
        <w:t xml:space="preserve">в 1767 г. </w:t>
      </w:r>
      <w:r w:rsidR="000171B5">
        <w:rPr>
          <w:rStyle w:val="c14"/>
        </w:rPr>
        <w:t>Английский химик Джозеф Пристли изобрел</w:t>
      </w:r>
      <w:r w:rsidR="0059073A">
        <w:rPr>
          <w:rStyle w:val="c14"/>
        </w:rPr>
        <w:t xml:space="preserve"> газированную воду.</w:t>
      </w:r>
      <w:r w:rsidR="000171B5">
        <w:rPr>
          <w:rStyle w:val="c14"/>
        </w:rPr>
        <w:t xml:space="preserve"> </w:t>
      </w:r>
      <w:r w:rsidR="0059073A">
        <w:rPr>
          <w:rStyle w:val="c14"/>
        </w:rPr>
        <w:t xml:space="preserve">Им создан </w:t>
      </w:r>
      <w:r w:rsidRPr="00823A94">
        <w:rPr>
          <w:rStyle w:val="c14"/>
        </w:rPr>
        <w:t xml:space="preserve">аппарат, который при помощи насоса давал возможность насыщать воду углекислыми пузырьками. Этот аппарат был назван «сатуратор» от лат. </w:t>
      </w:r>
      <w:proofErr w:type="spellStart"/>
      <w:r w:rsidRPr="00823A94">
        <w:rPr>
          <w:rStyle w:val="c14"/>
        </w:rPr>
        <w:t>saturo</w:t>
      </w:r>
      <w:proofErr w:type="spellEnd"/>
      <w:r w:rsidRPr="00823A94">
        <w:rPr>
          <w:rStyle w:val="c14"/>
        </w:rPr>
        <w:t xml:space="preserve"> — насыщать.</w:t>
      </w:r>
    </w:p>
    <w:p w:rsidR="003B6459" w:rsidRPr="00823A94" w:rsidRDefault="003B6459" w:rsidP="003B6459">
      <w:pPr>
        <w:spacing w:after="0" w:line="360" w:lineRule="auto"/>
        <w:ind w:right="-1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23A94">
        <w:rPr>
          <w:rFonts w:ascii="Times New Roman" w:hAnsi="Times New Roman" w:cs="Times New Roman"/>
          <w:color w:val="000000"/>
          <w:sz w:val="24"/>
          <w:szCs w:val="24"/>
        </w:rPr>
        <w:t>По статистике средний россиянин выпива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ет около 50 литров газированной </w:t>
      </w:r>
      <w:r w:rsidRPr="00823A94">
        <w:rPr>
          <w:rFonts w:ascii="Times New Roman" w:hAnsi="Times New Roman" w:cs="Times New Roman"/>
          <w:color w:val="000000"/>
          <w:sz w:val="24"/>
          <w:szCs w:val="24"/>
        </w:rPr>
        <w:t>воды в год. 56% детей от 7 до 10 лет пьют ее ежедневно. Самые популярные напитки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23A94">
        <w:rPr>
          <w:rFonts w:ascii="Times New Roman" w:hAnsi="Times New Roman" w:cs="Times New Roman"/>
          <w:color w:val="000000"/>
          <w:sz w:val="24"/>
          <w:szCs w:val="24"/>
        </w:rPr>
        <w:t>– Кола, Спрайт и Фанта. На их потребление приходится более 85% всех газировок.</w:t>
      </w:r>
    </w:p>
    <w:p w:rsidR="00823A94" w:rsidRPr="00823A94" w:rsidRDefault="00823A94" w:rsidP="0034524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823A94">
        <w:rPr>
          <w:rStyle w:val="a6"/>
          <w:b w:val="0"/>
        </w:rPr>
        <w:t>Напиток «Кока-кола» был придуман в США в</w:t>
      </w:r>
      <w:r w:rsidR="00824B18">
        <w:rPr>
          <w:rStyle w:val="a6"/>
          <w:b w:val="0"/>
        </w:rPr>
        <w:t xml:space="preserve"> </w:t>
      </w:r>
      <w:r w:rsidRPr="00823A94">
        <w:rPr>
          <w:rStyle w:val="a6"/>
          <w:b w:val="0"/>
        </w:rPr>
        <w:t>1886 году. Его автор —</w:t>
      </w:r>
      <w:r w:rsidR="00387745">
        <w:rPr>
          <w:rStyle w:val="a6"/>
          <w:b w:val="0"/>
        </w:rPr>
        <w:t xml:space="preserve"> фармацевт Джон </w:t>
      </w:r>
      <w:proofErr w:type="spellStart"/>
      <w:r w:rsidR="00387745">
        <w:rPr>
          <w:rStyle w:val="a6"/>
          <w:b w:val="0"/>
        </w:rPr>
        <w:t>Стит</w:t>
      </w:r>
      <w:proofErr w:type="spellEnd"/>
      <w:r w:rsidR="00387745">
        <w:rPr>
          <w:rStyle w:val="a6"/>
          <w:b w:val="0"/>
        </w:rPr>
        <w:t xml:space="preserve"> </w:t>
      </w:r>
      <w:proofErr w:type="spellStart"/>
      <w:r w:rsidR="00387745">
        <w:rPr>
          <w:rStyle w:val="a6"/>
          <w:b w:val="0"/>
        </w:rPr>
        <w:t>Пембертон</w:t>
      </w:r>
      <w:proofErr w:type="spellEnd"/>
      <w:r w:rsidR="00387745">
        <w:rPr>
          <w:rStyle w:val="a6"/>
          <w:b w:val="0"/>
        </w:rPr>
        <w:t xml:space="preserve">. </w:t>
      </w:r>
      <w:r w:rsidRPr="00823A94">
        <w:rPr>
          <w:rStyle w:val="a6"/>
          <w:b w:val="0"/>
        </w:rPr>
        <w:t>Получившийся напиток был запатентован как лекарственное средство «от любых нервных расстройств» и начал продаваться через автомат в крупнейшей городской аптеке.</w:t>
      </w:r>
      <w:r w:rsidRPr="00823A94">
        <w:rPr>
          <w:rStyle w:val="a6"/>
          <w:color w:val="555555"/>
        </w:rPr>
        <w:t xml:space="preserve"> </w:t>
      </w:r>
    </w:p>
    <w:p w:rsidR="00345243" w:rsidRDefault="00823A94" w:rsidP="0034524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6"/>
          <w:b w:val="0"/>
        </w:rPr>
      </w:pPr>
      <w:r w:rsidRPr="00823A94">
        <w:rPr>
          <w:rStyle w:val="a6"/>
          <w:b w:val="0"/>
        </w:rPr>
        <w:t xml:space="preserve"> «Фанта» была создана в Германии во время</w:t>
      </w:r>
      <w:proofErr w:type="gramStart"/>
      <w:r w:rsidRPr="00823A94">
        <w:rPr>
          <w:rStyle w:val="a6"/>
          <w:b w:val="0"/>
        </w:rPr>
        <w:t xml:space="preserve"> В</w:t>
      </w:r>
      <w:proofErr w:type="gramEnd"/>
      <w:r w:rsidRPr="00823A94">
        <w:rPr>
          <w:rStyle w:val="a6"/>
          <w:b w:val="0"/>
        </w:rPr>
        <w:t>торой мировой войны. Основными компонентами нового напитка стал яблочный жмых (отходы производст</w:t>
      </w:r>
      <w:r w:rsidR="00345243">
        <w:rPr>
          <w:rStyle w:val="a6"/>
          <w:b w:val="0"/>
        </w:rPr>
        <w:t xml:space="preserve">ва сидра) и молочная сыворотка. </w:t>
      </w:r>
    </w:p>
    <w:p w:rsidR="00BE5EB7" w:rsidRDefault="00B43144" w:rsidP="0034524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6"/>
          <w:b w:val="0"/>
        </w:rPr>
      </w:pPr>
      <w:r>
        <w:rPr>
          <w:rStyle w:val="a6"/>
          <w:b w:val="0"/>
        </w:rPr>
        <w:t>«</w:t>
      </w:r>
      <w:r w:rsidR="00823A94" w:rsidRPr="00823A94">
        <w:rPr>
          <w:rStyle w:val="a6"/>
          <w:b w:val="0"/>
        </w:rPr>
        <w:t xml:space="preserve">Спрайт»— газированный безалкогольный напиток  был выпущен в </w:t>
      </w:r>
      <w:r w:rsidR="00BE5EB7">
        <w:rPr>
          <w:rStyle w:val="a6"/>
          <w:b w:val="0"/>
        </w:rPr>
        <w:t xml:space="preserve"> США в 40-е  годы XX столетия. Напиток обладал </w:t>
      </w:r>
      <w:r w:rsidR="00823A94" w:rsidRPr="00823A94">
        <w:rPr>
          <w:rStyle w:val="a6"/>
          <w:b w:val="0"/>
        </w:rPr>
        <w:t>лимонным вкусом</w:t>
      </w:r>
      <w:r w:rsidR="00BE5EB7">
        <w:rPr>
          <w:rStyle w:val="a6"/>
          <w:b w:val="0"/>
        </w:rPr>
        <w:t>.</w:t>
      </w:r>
    </w:p>
    <w:p w:rsidR="00823A94" w:rsidRPr="00823A94" w:rsidRDefault="00823A94" w:rsidP="0034524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823A94">
        <w:rPr>
          <w:rStyle w:val="a6"/>
          <w:b w:val="0"/>
        </w:rPr>
        <w:t>«</w:t>
      </w:r>
      <w:r w:rsidR="00BE5EB7">
        <w:rPr>
          <w:rStyle w:val="a6"/>
          <w:b w:val="0"/>
        </w:rPr>
        <w:t>Пепси-Кола» или просто «Пепси» - основной конкурент</w:t>
      </w:r>
      <w:r w:rsidRPr="00823A94">
        <w:rPr>
          <w:rStyle w:val="a6"/>
          <w:b w:val="0"/>
        </w:rPr>
        <w:t xml:space="preserve"> «Кока-колы».</w:t>
      </w:r>
      <w:r w:rsidRPr="00823A94">
        <w:rPr>
          <w:b/>
        </w:rPr>
        <w:t xml:space="preserve"> </w:t>
      </w:r>
    </w:p>
    <w:p w:rsidR="00582002" w:rsidRDefault="00582002" w:rsidP="00582002">
      <w:pPr>
        <w:spacing w:after="0" w:line="360" w:lineRule="auto"/>
        <w:ind w:right="601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3A94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нашей стране первыми  газированными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питками стали  Байкал, Буратино </w:t>
      </w:r>
      <w:r w:rsidRPr="00823A94">
        <w:rPr>
          <w:rFonts w:ascii="Times New Roman" w:eastAsia="Times New Roman" w:hAnsi="Times New Roman" w:cs="Times New Roman"/>
          <w:color w:val="000000"/>
          <w:sz w:val="24"/>
          <w:szCs w:val="24"/>
        </w:rPr>
        <w:t>и Тархун.</w:t>
      </w:r>
      <w:r w:rsidRPr="00823A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CFF" w:rsidRDefault="00FF47D0" w:rsidP="0034524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6"/>
          <w:b w:val="0"/>
        </w:rPr>
      </w:pPr>
      <w:r w:rsidRPr="00823A94">
        <w:rPr>
          <w:rStyle w:val="a6"/>
          <w:b w:val="0"/>
        </w:rPr>
        <w:t xml:space="preserve">В газированной воде в больших количествах содержится сахар. Это очень вредно для зубов, так как может способствовать возникновению кариеса, </w:t>
      </w:r>
      <w:r w:rsidRPr="00823A94">
        <w:t>кости</w:t>
      </w:r>
      <w:r w:rsidRPr="00823A94">
        <w:rPr>
          <w:rStyle w:val="a6"/>
          <w:b w:val="0"/>
        </w:rPr>
        <w:t xml:space="preserve"> </w:t>
      </w:r>
      <w:r w:rsidRPr="00823A94">
        <w:t xml:space="preserve">становятся хрупкими. </w:t>
      </w:r>
      <w:r w:rsidR="00AA4CFF">
        <w:t xml:space="preserve">Также </w:t>
      </w:r>
      <w:r w:rsidR="00AA4CFF">
        <w:rPr>
          <w:rStyle w:val="a6"/>
          <w:b w:val="0"/>
        </w:rPr>
        <w:t>ж</w:t>
      </w:r>
      <w:r w:rsidRPr="00823A94">
        <w:rPr>
          <w:rStyle w:val="a6"/>
          <w:b w:val="0"/>
        </w:rPr>
        <w:t xml:space="preserve">ажду сладкой газировкой не утолишь. </w:t>
      </w:r>
    </w:p>
    <w:p w:rsidR="00FF47D0" w:rsidRPr="00823A94" w:rsidRDefault="00FF47D0" w:rsidP="0034524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823A94">
        <w:rPr>
          <w:rStyle w:val="a6"/>
          <w:b w:val="0"/>
        </w:rPr>
        <w:t>Все химические добавки, внесенные в напитки для улучшения вкуса, запаха, цвета, а также консерванты, внесенные для увеличения срока годности продуктов, очень сильно влияют на здоровье человека</w:t>
      </w:r>
      <w:r w:rsidRPr="00823A94">
        <w:rPr>
          <w:b/>
        </w:rPr>
        <w:t xml:space="preserve">: </w:t>
      </w:r>
      <w:r w:rsidRPr="00823A94">
        <w:t xml:space="preserve">может возникнуть ожирение, </w:t>
      </w:r>
      <w:r w:rsidR="00345243">
        <w:t>аллергия, заболевания желудка.</w:t>
      </w:r>
    </w:p>
    <w:p w:rsidR="00FF47D0" w:rsidRPr="0030012D" w:rsidRDefault="00FF47D0" w:rsidP="00345243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0012D">
        <w:rPr>
          <w:rFonts w:ascii="Times New Roman" w:hAnsi="Times New Roman"/>
          <w:sz w:val="24"/>
          <w:szCs w:val="24"/>
        </w:rPr>
        <w:lastRenderedPageBreak/>
        <w:t xml:space="preserve">Еще одно негативное свойство газировки – это способность </w:t>
      </w:r>
      <w:r w:rsidRPr="0030012D">
        <w:rPr>
          <w:rFonts w:ascii="Times New Roman" w:hAnsi="Times New Roman"/>
          <w:sz w:val="24"/>
          <w:szCs w:val="24"/>
          <w:shd w:val="clear" w:color="auto" w:fill="FFFFFF"/>
        </w:rPr>
        <w:t>вымывать кальций из организма. Но самое страшное к чему может привести частое</w:t>
      </w:r>
      <w:r w:rsidRPr="0030012D">
        <w:rPr>
          <w:rFonts w:ascii="Times New Roman" w:hAnsi="Times New Roman"/>
          <w:sz w:val="24"/>
          <w:szCs w:val="24"/>
        </w:rPr>
        <w:t xml:space="preserve"> употребление таких газированных напитков – это рост и активизация раковых клеток.</w:t>
      </w:r>
    </w:p>
    <w:p w:rsidR="00AB1B8A" w:rsidRDefault="00AB1B8A" w:rsidP="002904CB">
      <w:pPr>
        <w:pStyle w:val="a5"/>
        <w:shd w:val="clear" w:color="auto" w:fill="FFFFFF"/>
        <w:spacing w:before="0" w:beforeAutospacing="0" w:after="0" w:afterAutospacing="0" w:line="360" w:lineRule="auto"/>
        <w:ind w:left="2160"/>
        <w:rPr>
          <w:b/>
          <w:sz w:val="28"/>
          <w:szCs w:val="28"/>
        </w:rPr>
      </w:pPr>
    </w:p>
    <w:p w:rsidR="00D6282C" w:rsidRDefault="00D6282C" w:rsidP="002904CB">
      <w:pPr>
        <w:pStyle w:val="a5"/>
        <w:shd w:val="clear" w:color="auto" w:fill="FFFFFF"/>
        <w:spacing w:before="0" w:beforeAutospacing="0" w:after="0" w:afterAutospacing="0" w:line="360" w:lineRule="auto"/>
        <w:ind w:left="21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1.4. </w:t>
      </w:r>
      <w:r w:rsidR="00AA1869">
        <w:rPr>
          <w:b/>
          <w:sz w:val="28"/>
          <w:szCs w:val="28"/>
        </w:rPr>
        <w:t>Лапша быстрого приготовления</w:t>
      </w:r>
    </w:p>
    <w:p w:rsidR="00387745" w:rsidRDefault="00387745" w:rsidP="002904CB">
      <w:pPr>
        <w:pStyle w:val="a5"/>
        <w:shd w:val="clear" w:color="auto" w:fill="FFFFFF"/>
        <w:spacing w:before="0" w:beforeAutospacing="0" w:after="0" w:afterAutospacing="0" w:line="360" w:lineRule="auto"/>
        <w:ind w:left="2160"/>
        <w:rPr>
          <w:b/>
          <w:sz w:val="28"/>
          <w:szCs w:val="28"/>
        </w:rPr>
      </w:pPr>
    </w:p>
    <w:p w:rsidR="008769E3" w:rsidRPr="008769E3" w:rsidRDefault="008769E3" w:rsidP="002904CB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69E3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 приготовления лапши, которая могла храниться очень долго, придумали китайцы тысячелетие назад.</w:t>
      </w:r>
    </w:p>
    <w:p w:rsidR="008769E3" w:rsidRPr="008769E3" w:rsidRDefault="008769E3" w:rsidP="0034524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69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Создателем лапши моментального приготовления  является японец Момофуко Андо. С самого начала Андо отказался от идеи выпускать просто сухую </w:t>
      </w:r>
      <w:r w:rsidR="00BE5EB7">
        <w:rPr>
          <w:rFonts w:ascii="Times New Roman" w:hAnsi="Times New Roman" w:cs="Times New Roman"/>
          <w:sz w:val="24"/>
          <w:szCs w:val="24"/>
          <w:shd w:val="clear" w:color="auto" w:fill="FFFFFF"/>
        </w:rPr>
        <w:t>лапшу</w:t>
      </w:r>
      <w:r w:rsidRPr="008769E3">
        <w:rPr>
          <w:rFonts w:ascii="Times New Roman" w:hAnsi="Times New Roman" w:cs="Times New Roman"/>
          <w:sz w:val="24"/>
          <w:szCs w:val="24"/>
          <w:shd w:val="clear" w:color="auto" w:fill="FFFFFF"/>
        </w:rPr>
        <w:t>. Для своих экспериментов Андо построил настоящую кухню-лабораторию в сарае за своим домом.</w:t>
      </w:r>
    </w:p>
    <w:p w:rsidR="008769E3" w:rsidRPr="008769E3" w:rsidRDefault="008769E3" w:rsidP="003B6459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69E3">
        <w:rPr>
          <w:rFonts w:ascii="Times New Roman" w:hAnsi="Times New Roman" w:cs="Times New Roman"/>
          <w:sz w:val="24"/>
          <w:szCs w:val="24"/>
          <w:shd w:val="clear" w:color="auto" w:fill="FFFFFF"/>
        </w:rPr>
        <w:t>Оборудование было самым простым. Традиционная машинка для приготовления яичной лапши и большой котелок. Прорыв случился, когда Андо придумал опрыскивать лапшу бульоном из обыкновенной садовой лейки. Затем он сам размешивал лапшу, чтобы ее верхний слой пропитывался бульоном, обжаривал ее в пальмовом масле, выпаривая воду, а затем высушивал в форме брикетов</w:t>
      </w:r>
    </w:p>
    <w:p w:rsidR="008769E3" w:rsidRPr="008769E3" w:rsidRDefault="008769E3" w:rsidP="0034524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69E3">
        <w:rPr>
          <w:rFonts w:ascii="Times New Roman" w:hAnsi="Times New Roman" w:cs="Times New Roman"/>
          <w:sz w:val="24"/>
          <w:szCs w:val="24"/>
          <w:shd w:val="clear" w:color="auto" w:fill="FFFFFF"/>
        </w:rPr>
        <w:t>Для приготовления лапши в нее нужно было просто добавить кипяток. К каждому брикету лапши автор придумал прикладывать два пакетика: в одном, непрозрачном, находились специи и бульонный экстракт, в другом, прозрачном,— небольшая порция пальмового масла.</w:t>
      </w:r>
    </w:p>
    <w:p w:rsidR="00B43144" w:rsidRDefault="007945D9" w:rsidP="00BE5EB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Вред лапши быстрого приготовления заключается в содержании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="008769E3" w:rsidRPr="008769E3">
        <w:rPr>
          <w:rFonts w:ascii="Times New Roman" w:hAnsi="Times New Roman" w:cs="Times New Roman"/>
          <w:sz w:val="24"/>
          <w:szCs w:val="24"/>
          <w:shd w:val="clear" w:color="auto" w:fill="FFFFFF"/>
        </w:rPr>
        <w:t>лутамат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натрия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Этот усилитель вкуса </w:t>
      </w:r>
      <w:r w:rsidR="008769E3" w:rsidRPr="008769E3">
        <w:rPr>
          <w:rFonts w:ascii="Times New Roman" w:hAnsi="Times New Roman" w:cs="Times New Roman"/>
          <w:sz w:val="24"/>
          <w:szCs w:val="24"/>
          <w:shd w:val="clear" w:color="auto" w:fill="FFFFFF"/>
        </w:rPr>
        <w:t>является пищевой добавкой (Е621). Он запрещён к использованию детского питания, разрушает клетки мозга, образует раковые кле</w:t>
      </w:r>
      <w:r w:rsidR="003B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тки. Красители и </w:t>
      </w:r>
      <w:proofErr w:type="spellStart"/>
      <w:r w:rsidR="003B6459">
        <w:rPr>
          <w:rFonts w:ascii="Times New Roman" w:hAnsi="Times New Roman" w:cs="Times New Roman"/>
          <w:sz w:val="24"/>
          <w:szCs w:val="24"/>
          <w:shd w:val="clear" w:color="auto" w:fill="FFFFFF"/>
        </w:rPr>
        <w:t>ароматизаторы</w:t>
      </w:r>
      <w:proofErr w:type="spellEnd"/>
      <w:r w:rsidR="003B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769E3" w:rsidRPr="008769E3">
        <w:rPr>
          <w:rFonts w:ascii="Times New Roman" w:hAnsi="Times New Roman" w:cs="Times New Roman"/>
          <w:sz w:val="24"/>
          <w:szCs w:val="24"/>
          <w:shd w:val="clear" w:color="auto" w:fill="FFFFFF"/>
        </w:rPr>
        <w:t>могут вызвать серьёзную аллергию.</w:t>
      </w:r>
    </w:p>
    <w:p w:rsidR="00BE5EB7" w:rsidRPr="00BE5EB7" w:rsidRDefault="00BE5EB7" w:rsidP="00BE5EB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43144" w:rsidRDefault="00823A94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69E3">
        <w:rPr>
          <w:rFonts w:ascii="Times New Roman" w:hAnsi="Times New Roman"/>
          <w:sz w:val="24"/>
          <w:szCs w:val="24"/>
        </w:rPr>
        <w:t xml:space="preserve">В ходе </w:t>
      </w:r>
      <w:r w:rsidR="00B43144">
        <w:rPr>
          <w:rFonts w:ascii="Times New Roman" w:hAnsi="Times New Roman"/>
          <w:sz w:val="24"/>
          <w:szCs w:val="24"/>
        </w:rPr>
        <w:t xml:space="preserve">теоретической части </w:t>
      </w:r>
      <w:r w:rsidRPr="008769E3">
        <w:rPr>
          <w:rFonts w:ascii="Times New Roman" w:hAnsi="Times New Roman"/>
          <w:sz w:val="24"/>
          <w:szCs w:val="24"/>
        </w:rPr>
        <w:t>и</w:t>
      </w:r>
      <w:r w:rsidR="00410212">
        <w:rPr>
          <w:rFonts w:ascii="Times New Roman" w:hAnsi="Times New Roman"/>
          <w:sz w:val="24"/>
          <w:szCs w:val="24"/>
        </w:rPr>
        <w:t xml:space="preserve">сследования было выяснено, что исследуемые продукты не содержат полезных веществ. В их состав входят </w:t>
      </w:r>
      <w:r w:rsidR="000E1BCA">
        <w:rPr>
          <w:rFonts w:ascii="Times New Roman" w:hAnsi="Times New Roman"/>
          <w:sz w:val="24"/>
          <w:szCs w:val="24"/>
        </w:rPr>
        <w:t xml:space="preserve">красители, </w:t>
      </w:r>
      <w:proofErr w:type="spellStart"/>
      <w:r w:rsidR="000E1BCA">
        <w:rPr>
          <w:rFonts w:ascii="Times New Roman" w:hAnsi="Times New Roman"/>
          <w:sz w:val="24"/>
          <w:szCs w:val="24"/>
        </w:rPr>
        <w:t>арома</w:t>
      </w:r>
      <w:r w:rsidR="00B43144">
        <w:rPr>
          <w:rFonts w:ascii="Times New Roman" w:hAnsi="Times New Roman"/>
          <w:sz w:val="24"/>
          <w:szCs w:val="24"/>
        </w:rPr>
        <w:t>тизаторы</w:t>
      </w:r>
      <w:proofErr w:type="spellEnd"/>
      <w:r w:rsidR="00B43144">
        <w:rPr>
          <w:rFonts w:ascii="Times New Roman" w:hAnsi="Times New Roman"/>
          <w:sz w:val="24"/>
          <w:szCs w:val="24"/>
        </w:rPr>
        <w:t>, повышенное количество соли</w:t>
      </w:r>
      <w:r w:rsidR="006B56EA">
        <w:rPr>
          <w:rFonts w:ascii="Times New Roman" w:hAnsi="Times New Roman"/>
          <w:sz w:val="24"/>
          <w:szCs w:val="24"/>
        </w:rPr>
        <w:t>, сахара</w:t>
      </w:r>
      <w:r w:rsidR="00B43144">
        <w:rPr>
          <w:rFonts w:ascii="Times New Roman" w:hAnsi="Times New Roman"/>
          <w:sz w:val="24"/>
          <w:szCs w:val="24"/>
        </w:rPr>
        <w:t xml:space="preserve"> и другие, вредные для здоровья человека</w:t>
      </w:r>
      <w:r w:rsidR="006B56EA">
        <w:rPr>
          <w:rFonts w:ascii="Times New Roman" w:hAnsi="Times New Roman"/>
          <w:sz w:val="24"/>
          <w:szCs w:val="24"/>
        </w:rPr>
        <w:t xml:space="preserve"> компоненты</w:t>
      </w:r>
      <w:r w:rsidR="00B43144">
        <w:rPr>
          <w:rFonts w:ascii="Times New Roman" w:hAnsi="Times New Roman"/>
          <w:sz w:val="24"/>
          <w:szCs w:val="24"/>
        </w:rPr>
        <w:t xml:space="preserve">. </w:t>
      </w:r>
    </w:p>
    <w:p w:rsidR="00FF47D0" w:rsidRPr="006A2DFA" w:rsidRDefault="00B43144" w:rsidP="006B56E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Регулярное употребление </w:t>
      </w:r>
      <w:r w:rsidR="003B6459">
        <w:rPr>
          <w:rFonts w:ascii="Times New Roman" w:hAnsi="Times New Roman"/>
          <w:sz w:val="24"/>
          <w:szCs w:val="24"/>
        </w:rPr>
        <w:t xml:space="preserve">исследуемых </w:t>
      </w:r>
      <w:r>
        <w:rPr>
          <w:rFonts w:ascii="Times New Roman" w:hAnsi="Times New Roman"/>
          <w:sz w:val="24"/>
          <w:szCs w:val="24"/>
        </w:rPr>
        <w:t>продуктов может привести к появлению различных заболева</w:t>
      </w:r>
      <w:r w:rsidR="003B6459">
        <w:rPr>
          <w:rFonts w:ascii="Times New Roman" w:hAnsi="Times New Roman"/>
          <w:sz w:val="24"/>
          <w:szCs w:val="24"/>
        </w:rPr>
        <w:t>ний</w:t>
      </w:r>
      <w:r w:rsidR="00387745">
        <w:rPr>
          <w:rFonts w:ascii="Times New Roman" w:hAnsi="Times New Roman"/>
          <w:sz w:val="24"/>
          <w:szCs w:val="24"/>
        </w:rPr>
        <w:t xml:space="preserve">, в том числе, онкологии. </w:t>
      </w:r>
    </w:p>
    <w:p w:rsidR="0030012D" w:rsidRDefault="0030012D" w:rsidP="00345243">
      <w:pPr>
        <w:pStyle w:val="a4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04CB" w:rsidRDefault="002904CB" w:rsidP="002904CB">
      <w:pPr>
        <w:spacing w:after="0" w:line="240" w:lineRule="auto"/>
        <w:textAlignment w:val="baseline"/>
        <w:rPr>
          <w:rFonts w:ascii="Times New Roman" w:eastAsia="Calibri" w:hAnsi="Times New Roman" w:cs="Calibri"/>
          <w:b/>
          <w:bCs/>
          <w:sz w:val="28"/>
          <w:szCs w:val="28"/>
          <w:lang w:eastAsia="ar-SA"/>
        </w:rPr>
      </w:pPr>
    </w:p>
    <w:p w:rsidR="003B6459" w:rsidRDefault="003B6459" w:rsidP="002904CB">
      <w:pPr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7E4B16" w:rsidRPr="007E4B16" w:rsidRDefault="0090036A" w:rsidP="00345243">
      <w:pPr>
        <w:spacing w:after="0" w:line="240" w:lineRule="auto"/>
        <w:ind w:left="720"/>
        <w:jc w:val="center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FF00DC">
        <w:rPr>
          <w:rFonts w:ascii="Times New Roman" w:hAnsi="Times New Roman"/>
          <w:b/>
          <w:bCs/>
          <w:sz w:val="28"/>
          <w:szCs w:val="28"/>
        </w:rPr>
        <w:lastRenderedPageBreak/>
        <w:t xml:space="preserve">Глава </w:t>
      </w:r>
      <w:r w:rsidRPr="00FF00DC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FF00DC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E4B16" w:rsidRPr="007E4B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Практическая часть</w:t>
      </w:r>
    </w:p>
    <w:p w:rsidR="0090036A" w:rsidRPr="00FF00DC" w:rsidRDefault="0090036A" w:rsidP="00345243">
      <w:pPr>
        <w:pStyle w:val="a4"/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036A" w:rsidRDefault="0090036A" w:rsidP="00345243">
      <w:pPr>
        <w:pStyle w:val="a4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F00DC">
        <w:rPr>
          <w:rFonts w:ascii="Times New Roman" w:hAnsi="Times New Roman"/>
          <w:b/>
          <w:bCs/>
          <w:sz w:val="28"/>
          <w:szCs w:val="28"/>
        </w:rPr>
        <w:t xml:space="preserve">2.1. Исследование </w:t>
      </w:r>
      <w:r w:rsidR="00977460">
        <w:rPr>
          <w:rFonts w:ascii="Times New Roman" w:hAnsi="Times New Roman"/>
          <w:b/>
          <w:bCs/>
          <w:sz w:val="28"/>
          <w:szCs w:val="28"/>
        </w:rPr>
        <w:t xml:space="preserve">мнения </w:t>
      </w:r>
      <w:r w:rsidR="00B43144">
        <w:rPr>
          <w:rFonts w:ascii="Times New Roman" w:hAnsi="Times New Roman"/>
          <w:b/>
          <w:bCs/>
          <w:sz w:val="28"/>
          <w:szCs w:val="28"/>
        </w:rPr>
        <w:t>обучающихся школы</w:t>
      </w:r>
    </w:p>
    <w:p w:rsidR="00ED6BFC" w:rsidRDefault="00ED6BFC" w:rsidP="00345243">
      <w:pPr>
        <w:pStyle w:val="a4"/>
        <w:tabs>
          <w:tab w:val="left" w:pos="318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B43144" w:rsidRDefault="00B43144" w:rsidP="00345243">
      <w:pPr>
        <w:pStyle w:val="a4"/>
        <w:tabs>
          <w:tab w:val="left" w:pos="3180"/>
        </w:tabs>
        <w:spacing w:line="360" w:lineRule="auto"/>
        <w:ind w:firstLine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Среди обучающихся 1 -</w:t>
      </w:r>
      <w:r w:rsidR="003B645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11</w:t>
      </w:r>
      <w:r w:rsidR="00F83D4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классов нашей школы было проведено </w:t>
      </w:r>
      <w:r w:rsidR="00F83D4F">
        <w:rPr>
          <w:rFonts w:ascii="Times New Roman" w:hAnsi="Times New Roman"/>
          <w:bCs/>
          <w:sz w:val="24"/>
          <w:szCs w:val="24"/>
        </w:rPr>
        <w:t xml:space="preserve">анкетирование на </w:t>
      </w:r>
      <w:r w:rsidR="006B56EA">
        <w:rPr>
          <w:rFonts w:ascii="Times New Roman" w:hAnsi="Times New Roman"/>
          <w:bCs/>
          <w:sz w:val="24"/>
          <w:szCs w:val="24"/>
        </w:rPr>
        <w:t xml:space="preserve">предмет популярности исследуемых продуктов. </w:t>
      </w:r>
      <w:r w:rsidR="000634CA">
        <w:rPr>
          <w:rFonts w:ascii="Times New Roman" w:hAnsi="Times New Roman"/>
          <w:bCs/>
          <w:sz w:val="24"/>
          <w:szCs w:val="24"/>
        </w:rPr>
        <w:t xml:space="preserve">В </w:t>
      </w:r>
      <w:r w:rsidR="006B56EA">
        <w:rPr>
          <w:rFonts w:ascii="Times New Roman" w:hAnsi="Times New Roman"/>
          <w:bCs/>
          <w:sz w:val="24"/>
          <w:szCs w:val="24"/>
        </w:rPr>
        <w:t xml:space="preserve">анкетировании </w:t>
      </w:r>
      <w:r w:rsidR="000634CA">
        <w:rPr>
          <w:rFonts w:ascii="Times New Roman" w:hAnsi="Times New Roman"/>
          <w:bCs/>
          <w:sz w:val="24"/>
          <w:szCs w:val="24"/>
        </w:rPr>
        <w:t>участвовали 50 человек.</w:t>
      </w:r>
    </w:p>
    <w:p w:rsidR="007E4B16" w:rsidRDefault="00ED6BFC" w:rsidP="00345243">
      <w:pPr>
        <w:pStyle w:val="a4"/>
        <w:tabs>
          <w:tab w:val="left" w:pos="3180"/>
        </w:tabs>
        <w:spacing w:line="360" w:lineRule="auto"/>
        <w:ind w:firstLine="680"/>
        <w:jc w:val="both"/>
        <w:rPr>
          <w:rFonts w:ascii="Times New Roman" w:hAnsi="Times New Roman"/>
          <w:bCs/>
          <w:sz w:val="24"/>
          <w:szCs w:val="24"/>
        </w:rPr>
      </w:pPr>
      <w:r w:rsidRPr="00ED6BFC">
        <w:rPr>
          <w:rFonts w:ascii="Times New Roman" w:hAnsi="Times New Roman"/>
          <w:bCs/>
          <w:sz w:val="24"/>
          <w:szCs w:val="24"/>
        </w:rPr>
        <w:t xml:space="preserve">Результаты анкетирования </w:t>
      </w:r>
      <w:r w:rsidR="00F83D4F">
        <w:rPr>
          <w:rFonts w:ascii="Times New Roman" w:hAnsi="Times New Roman"/>
          <w:bCs/>
          <w:sz w:val="24"/>
          <w:szCs w:val="24"/>
        </w:rPr>
        <w:t xml:space="preserve">представлены в таблице №1. </w:t>
      </w:r>
    </w:p>
    <w:p w:rsidR="00F83D4F" w:rsidRDefault="00F83D4F" w:rsidP="00345243">
      <w:pPr>
        <w:pStyle w:val="a4"/>
        <w:tabs>
          <w:tab w:val="left" w:pos="3180"/>
        </w:tabs>
        <w:spacing w:line="360" w:lineRule="auto"/>
        <w:ind w:firstLine="680"/>
        <w:jc w:val="both"/>
        <w:rPr>
          <w:rFonts w:ascii="Times New Roman" w:hAnsi="Times New Roman"/>
          <w:bCs/>
          <w:sz w:val="24"/>
          <w:szCs w:val="24"/>
        </w:rPr>
      </w:pPr>
    </w:p>
    <w:p w:rsidR="00F83D4F" w:rsidRPr="00ED6BFC" w:rsidRDefault="00F83D4F" w:rsidP="009D6CFD">
      <w:pPr>
        <w:pStyle w:val="a4"/>
        <w:tabs>
          <w:tab w:val="left" w:pos="3180"/>
        </w:tabs>
        <w:spacing w:line="360" w:lineRule="auto"/>
        <w:ind w:firstLine="68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Таблица №1. Результаты </w:t>
      </w:r>
      <w:r w:rsidR="009D6CFD">
        <w:rPr>
          <w:rFonts w:ascii="Times New Roman" w:hAnsi="Times New Roman"/>
          <w:bCs/>
          <w:sz w:val="24"/>
          <w:szCs w:val="24"/>
        </w:rPr>
        <w:t>анкетирования обучающихся школы</w:t>
      </w:r>
    </w:p>
    <w:tbl>
      <w:tblPr>
        <w:tblStyle w:val="a8"/>
        <w:tblW w:w="0" w:type="auto"/>
        <w:tblLook w:val="04A0"/>
      </w:tblPr>
      <w:tblGrid>
        <w:gridCol w:w="817"/>
        <w:gridCol w:w="4678"/>
        <w:gridCol w:w="4076"/>
      </w:tblGrid>
      <w:tr w:rsidR="007E4B16" w:rsidRPr="007945D9" w:rsidTr="003F4F39">
        <w:tc>
          <w:tcPr>
            <w:tcW w:w="817" w:type="dxa"/>
          </w:tcPr>
          <w:p w:rsidR="007E4B16" w:rsidRPr="007945D9" w:rsidRDefault="007E4B16" w:rsidP="00345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5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7E4B16" w:rsidRPr="007945D9" w:rsidRDefault="007E4B16" w:rsidP="00345243">
            <w:pPr>
              <w:tabs>
                <w:tab w:val="left" w:pos="58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5D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Вопрос</w:t>
            </w:r>
          </w:p>
        </w:tc>
        <w:tc>
          <w:tcPr>
            <w:tcW w:w="4076" w:type="dxa"/>
          </w:tcPr>
          <w:p w:rsidR="007E4B16" w:rsidRPr="007945D9" w:rsidRDefault="007E4B16" w:rsidP="00345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945D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</w:tr>
      <w:tr w:rsidR="00935212" w:rsidRPr="007945D9" w:rsidTr="000634CA">
        <w:tc>
          <w:tcPr>
            <w:tcW w:w="817" w:type="dxa"/>
          </w:tcPr>
          <w:p w:rsidR="00935212" w:rsidRPr="007945D9" w:rsidRDefault="00935212" w:rsidP="00345243">
            <w:pPr>
              <w:pStyle w:val="a3"/>
              <w:numPr>
                <w:ilvl w:val="0"/>
                <w:numId w:val="10"/>
              </w:numPr>
              <w:suppressAutoHyphens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35212" w:rsidRPr="007945D9" w:rsidRDefault="00935212" w:rsidP="0034524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Знаете ли Вы, что такое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proofErr w:type="spellEnd"/>
            <w:r w:rsidRPr="007945D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35212" w:rsidRPr="007945D9" w:rsidRDefault="00935212" w:rsidP="003452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</w:tcPr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- 23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</w:tc>
      </w:tr>
      <w:tr w:rsidR="00935212" w:rsidRPr="007945D9" w:rsidTr="000634CA">
        <w:tc>
          <w:tcPr>
            <w:tcW w:w="817" w:type="dxa"/>
          </w:tcPr>
          <w:p w:rsidR="00935212" w:rsidRPr="007945D9" w:rsidRDefault="00935212" w:rsidP="00345243">
            <w:pPr>
              <w:pStyle w:val="a3"/>
              <w:numPr>
                <w:ilvl w:val="0"/>
                <w:numId w:val="10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35212" w:rsidRPr="007945D9" w:rsidRDefault="00935212" w:rsidP="00345243">
            <w:pPr>
              <w:pStyle w:val="a3"/>
              <w:spacing w:line="360" w:lineRule="auto"/>
              <w:ind w:left="360"/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Считаете ли Вы, что «быстрая еда» вредна для здоровья?</w:t>
            </w:r>
          </w:p>
        </w:tc>
        <w:tc>
          <w:tcPr>
            <w:tcW w:w="4076" w:type="dxa"/>
            <w:shd w:val="clear" w:color="auto" w:fill="auto"/>
          </w:tcPr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- 34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35212" w:rsidRPr="007945D9" w:rsidTr="000634CA">
        <w:trPr>
          <w:trHeight w:val="994"/>
        </w:trPr>
        <w:tc>
          <w:tcPr>
            <w:tcW w:w="817" w:type="dxa"/>
          </w:tcPr>
          <w:p w:rsidR="00935212" w:rsidRPr="007945D9" w:rsidRDefault="00935212" w:rsidP="00345243">
            <w:pPr>
              <w:pStyle w:val="a3"/>
              <w:numPr>
                <w:ilvl w:val="0"/>
                <w:numId w:val="10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35212" w:rsidRPr="007945D9" w:rsidRDefault="00935212" w:rsidP="0034524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Насколько часто Вы употребляете в пищу лапшу быстрого приготовления?</w:t>
            </w:r>
          </w:p>
          <w:p w:rsidR="00935212" w:rsidRPr="007945D9" w:rsidRDefault="00935212" w:rsidP="003452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</w:tcPr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Каждый день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-5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Раз в неделю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- 5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В) Редко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- 35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Г) Никогда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5212" w:rsidRPr="007945D9" w:rsidTr="000634CA">
        <w:tc>
          <w:tcPr>
            <w:tcW w:w="817" w:type="dxa"/>
          </w:tcPr>
          <w:p w:rsidR="00935212" w:rsidRPr="007945D9" w:rsidRDefault="00935212" w:rsidP="00345243">
            <w:pPr>
              <w:pStyle w:val="a3"/>
              <w:numPr>
                <w:ilvl w:val="0"/>
                <w:numId w:val="10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35212" w:rsidRPr="007945D9" w:rsidRDefault="00935212" w:rsidP="0034524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Насколько часто Вы употребляете в пищу чипсы?</w:t>
            </w:r>
          </w:p>
          <w:p w:rsidR="00935212" w:rsidRPr="007945D9" w:rsidRDefault="00935212" w:rsidP="003452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</w:tcPr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Каждый день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-3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Раз в неделю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- 10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В) Редко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- 32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Г) Никогда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5212" w:rsidRPr="007945D9" w:rsidTr="000634CA">
        <w:tc>
          <w:tcPr>
            <w:tcW w:w="817" w:type="dxa"/>
          </w:tcPr>
          <w:p w:rsidR="00935212" w:rsidRPr="007945D9" w:rsidRDefault="00935212" w:rsidP="00345243">
            <w:pPr>
              <w:pStyle w:val="a3"/>
              <w:numPr>
                <w:ilvl w:val="0"/>
                <w:numId w:val="10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35212" w:rsidRPr="007945D9" w:rsidRDefault="00935212" w:rsidP="0034524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Насколько часто Вы употребляете в пищу сухарики?</w:t>
            </w:r>
          </w:p>
          <w:p w:rsidR="00935212" w:rsidRPr="007945D9" w:rsidRDefault="00935212" w:rsidP="003452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</w:tcPr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Каждый день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- 5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Раз в неделю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- 7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В) Редко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- 30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Г) Никогда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35212" w:rsidRPr="007945D9" w:rsidTr="000634CA">
        <w:tc>
          <w:tcPr>
            <w:tcW w:w="817" w:type="dxa"/>
          </w:tcPr>
          <w:p w:rsidR="00935212" w:rsidRPr="007945D9" w:rsidRDefault="00935212" w:rsidP="00345243">
            <w:pPr>
              <w:pStyle w:val="a3"/>
              <w:numPr>
                <w:ilvl w:val="0"/>
                <w:numId w:val="10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35212" w:rsidRPr="007945D9" w:rsidRDefault="00935212" w:rsidP="0034524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Насколько часто Вы употребляете в пищу газированную воду?</w:t>
            </w:r>
          </w:p>
          <w:p w:rsidR="00935212" w:rsidRPr="007945D9" w:rsidRDefault="00935212" w:rsidP="0034524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</w:tcPr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Каждый день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- 9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Раз в неделю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- 7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В) Редко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- 30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Г) Никогда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5212" w:rsidRPr="007945D9" w:rsidTr="000634CA">
        <w:tc>
          <w:tcPr>
            <w:tcW w:w="817" w:type="dxa"/>
          </w:tcPr>
          <w:p w:rsidR="00935212" w:rsidRPr="007945D9" w:rsidRDefault="00935212" w:rsidP="00345243">
            <w:pPr>
              <w:pStyle w:val="a3"/>
              <w:numPr>
                <w:ilvl w:val="0"/>
                <w:numId w:val="10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35212" w:rsidRPr="007945D9" w:rsidRDefault="00935212" w:rsidP="0034524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D9">
              <w:rPr>
                <w:rFonts w:ascii="Times New Roman" w:hAnsi="Times New Roman" w:cs="Times New Roman"/>
                <w:sz w:val="24"/>
                <w:szCs w:val="24"/>
              </w:rPr>
              <w:t xml:space="preserve">Предпочитаете ли вы </w:t>
            </w:r>
            <w:proofErr w:type="spellStart"/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proofErr w:type="spellEnd"/>
            <w:r w:rsidRPr="007945D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945D9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  <w:r w:rsidRPr="007945D9">
              <w:rPr>
                <w:rFonts w:ascii="Times New Roman" w:hAnsi="Times New Roman" w:cs="Times New Roman"/>
                <w:sz w:val="24"/>
                <w:szCs w:val="24"/>
              </w:rPr>
              <w:t xml:space="preserve"> домашней еде?</w:t>
            </w:r>
          </w:p>
        </w:tc>
        <w:tc>
          <w:tcPr>
            <w:tcW w:w="4076" w:type="dxa"/>
            <w:shd w:val="clear" w:color="auto" w:fill="auto"/>
          </w:tcPr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 xml:space="preserve"> -  11</w:t>
            </w:r>
          </w:p>
          <w:p w:rsidR="00935212" w:rsidRPr="003F4F39" w:rsidRDefault="00935212" w:rsidP="0034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34C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:rsidR="007E4B16" w:rsidRDefault="007E4B16" w:rsidP="00345243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F83D4F" w:rsidRDefault="00935212" w:rsidP="00345243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Анкетирование показало</w:t>
      </w:r>
      <w:r w:rsidR="00F83D4F">
        <w:rPr>
          <w:rFonts w:ascii="Times New Roman" w:hAnsi="Times New Roman"/>
          <w:sz w:val="24"/>
          <w:szCs w:val="24"/>
        </w:rPr>
        <w:t xml:space="preserve">, что </w:t>
      </w:r>
      <w:r w:rsidR="000634CA" w:rsidRPr="000634CA">
        <w:rPr>
          <w:rFonts w:ascii="Times New Roman" w:hAnsi="Times New Roman"/>
          <w:sz w:val="24"/>
          <w:szCs w:val="24"/>
        </w:rPr>
        <w:t>46</w:t>
      </w:r>
      <w:r w:rsidR="00F24F7B" w:rsidRPr="000634CA">
        <w:rPr>
          <w:rFonts w:ascii="Times New Roman" w:hAnsi="Times New Roman"/>
          <w:sz w:val="24"/>
          <w:szCs w:val="24"/>
        </w:rPr>
        <w:t xml:space="preserve">% </w:t>
      </w:r>
      <w:proofErr w:type="gramStart"/>
      <w:r w:rsidR="00F24F7B" w:rsidRPr="000634C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F24F7B">
        <w:rPr>
          <w:rFonts w:ascii="Times New Roman" w:hAnsi="Times New Roman"/>
          <w:sz w:val="24"/>
          <w:szCs w:val="24"/>
        </w:rPr>
        <w:t xml:space="preserve"> знают, что такое «</w:t>
      </w:r>
      <w:proofErr w:type="spellStart"/>
      <w:r w:rsidR="00F24F7B">
        <w:rPr>
          <w:rFonts w:ascii="Times New Roman" w:hAnsi="Times New Roman"/>
          <w:sz w:val="24"/>
          <w:szCs w:val="24"/>
        </w:rPr>
        <w:t>фаст</w:t>
      </w:r>
      <w:proofErr w:type="spellEnd"/>
      <w:r w:rsidR="00F24F7B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F24F7B">
        <w:rPr>
          <w:rFonts w:ascii="Times New Roman" w:hAnsi="Times New Roman"/>
          <w:sz w:val="24"/>
          <w:szCs w:val="24"/>
        </w:rPr>
        <w:t>фуд</w:t>
      </w:r>
      <w:proofErr w:type="spellEnd"/>
      <w:r w:rsidR="00F24F7B">
        <w:rPr>
          <w:rFonts w:ascii="Times New Roman" w:hAnsi="Times New Roman"/>
          <w:sz w:val="24"/>
          <w:szCs w:val="24"/>
        </w:rPr>
        <w:t xml:space="preserve">». </w:t>
      </w:r>
    </w:p>
    <w:p w:rsidR="00935212" w:rsidRPr="00935212" w:rsidRDefault="00F24F7B" w:rsidP="006B56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исследования выяснилось, что самыми популярными</w:t>
      </w:r>
      <w:r w:rsidR="000634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634CA">
        <w:rPr>
          <w:rFonts w:ascii="Times New Roman" w:hAnsi="Times New Roman"/>
          <w:sz w:val="24"/>
          <w:szCs w:val="24"/>
        </w:rPr>
        <w:t>среди</w:t>
      </w:r>
      <w:proofErr w:type="gramEnd"/>
      <w:r w:rsidR="000634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634C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0634CA">
        <w:rPr>
          <w:rFonts w:ascii="Times New Roman" w:hAnsi="Times New Roman"/>
          <w:sz w:val="24"/>
          <w:szCs w:val="24"/>
        </w:rPr>
        <w:t xml:space="preserve"> школы стала газированная вода (9 человек</w:t>
      </w:r>
      <w:r>
        <w:rPr>
          <w:rFonts w:ascii="Times New Roman" w:hAnsi="Times New Roman"/>
          <w:sz w:val="24"/>
          <w:szCs w:val="24"/>
        </w:rPr>
        <w:t xml:space="preserve">), на втором </w:t>
      </w:r>
      <w:r w:rsidR="000634CA">
        <w:rPr>
          <w:rFonts w:ascii="Times New Roman" w:hAnsi="Times New Roman"/>
          <w:sz w:val="24"/>
          <w:szCs w:val="24"/>
        </w:rPr>
        <w:t>месте сухарики и лапша быстрого приготовления (по 5 человек), на третьем</w:t>
      </w:r>
      <w:r w:rsidR="00A81044">
        <w:rPr>
          <w:rFonts w:ascii="Times New Roman" w:hAnsi="Times New Roman"/>
          <w:sz w:val="24"/>
          <w:szCs w:val="24"/>
        </w:rPr>
        <w:t xml:space="preserve"> </w:t>
      </w:r>
      <w:r w:rsidR="000634CA">
        <w:rPr>
          <w:rFonts w:ascii="Times New Roman" w:hAnsi="Times New Roman"/>
          <w:sz w:val="24"/>
          <w:szCs w:val="24"/>
        </w:rPr>
        <w:t>- чипсы (3 человека</w:t>
      </w:r>
      <w:r>
        <w:rPr>
          <w:rFonts w:ascii="Times New Roman" w:hAnsi="Times New Roman"/>
          <w:sz w:val="24"/>
          <w:szCs w:val="24"/>
        </w:rPr>
        <w:t xml:space="preserve">), </w:t>
      </w:r>
      <w:r w:rsidR="00935212">
        <w:rPr>
          <w:rFonts w:ascii="Times New Roman" w:hAnsi="Times New Roman"/>
          <w:sz w:val="24"/>
          <w:szCs w:val="24"/>
        </w:rPr>
        <w:t xml:space="preserve">Эти продукты употребляются ежедневно. </w:t>
      </w:r>
      <w:r w:rsidR="000634CA">
        <w:rPr>
          <w:rFonts w:ascii="Times New Roman" w:hAnsi="Times New Roman"/>
          <w:sz w:val="24"/>
          <w:szCs w:val="24"/>
        </w:rPr>
        <w:t xml:space="preserve">Но от общего количества </w:t>
      </w:r>
      <w:proofErr w:type="gramStart"/>
      <w:r w:rsidR="000634CA">
        <w:rPr>
          <w:rFonts w:ascii="Times New Roman" w:hAnsi="Times New Roman"/>
          <w:sz w:val="24"/>
          <w:szCs w:val="24"/>
        </w:rPr>
        <w:t>опрошенных</w:t>
      </w:r>
      <w:proofErr w:type="gramEnd"/>
      <w:r w:rsidR="000634CA">
        <w:rPr>
          <w:rFonts w:ascii="Times New Roman" w:hAnsi="Times New Roman"/>
          <w:sz w:val="24"/>
          <w:szCs w:val="24"/>
        </w:rPr>
        <w:t xml:space="preserve"> это не </w:t>
      </w:r>
      <w:r w:rsidR="006B56EA">
        <w:rPr>
          <w:rFonts w:ascii="Times New Roman" w:hAnsi="Times New Roman"/>
          <w:sz w:val="24"/>
          <w:szCs w:val="24"/>
        </w:rPr>
        <w:lastRenderedPageBreak/>
        <w:t xml:space="preserve">слишком </w:t>
      </w:r>
      <w:r w:rsidR="000634CA">
        <w:rPr>
          <w:rFonts w:ascii="Times New Roman" w:hAnsi="Times New Roman"/>
          <w:sz w:val="24"/>
          <w:szCs w:val="24"/>
        </w:rPr>
        <w:t xml:space="preserve">большой показатель. </w:t>
      </w:r>
      <w:r w:rsidR="006B56EA">
        <w:rPr>
          <w:rFonts w:ascii="Times New Roman" w:hAnsi="Times New Roman"/>
          <w:sz w:val="24"/>
          <w:szCs w:val="24"/>
        </w:rPr>
        <w:t>Лишь 11 человек из 50 предпочитают «</w:t>
      </w:r>
      <w:proofErr w:type="spellStart"/>
      <w:r w:rsidR="006B56EA">
        <w:rPr>
          <w:rFonts w:ascii="Times New Roman" w:hAnsi="Times New Roman"/>
          <w:sz w:val="24"/>
          <w:szCs w:val="24"/>
        </w:rPr>
        <w:t>фаст</w:t>
      </w:r>
      <w:proofErr w:type="spellEnd"/>
      <w:r w:rsidR="006B56EA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6B56EA">
        <w:rPr>
          <w:rFonts w:ascii="Times New Roman" w:hAnsi="Times New Roman"/>
          <w:sz w:val="24"/>
          <w:szCs w:val="24"/>
        </w:rPr>
        <w:t>фуд</w:t>
      </w:r>
      <w:proofErr w:type="spellEnd"/>
      <w:r w:rsidR="006B56EA">
        <w:rPr>
          <w:rFonts w:ascii="Times New Roman" w:hAnsi="Times New Roman"/>
          <w:sz w:val="24"/>
          <w:szCs w:val="24"/>
        </w:rPr>
        <w:t xml:space="preserve">» домашней еде. Поэтому можно сделать вывод о том, что </w:t>
      </w:r>
      <w:r w:rsidR="00935212" w:rsidRPr="006B56EA">
        <w:rPr>
          <w:rFonts w:ascii="Times New Roman" w:hAnsi="Times New Roman"/>
          <w:sz w:val="24"/>
          <w:szCs w:val="24"/>
        </w:rPr>
        <w:t xml:space="preserve">данные продукты </w:t>
      </w:r>
      <w:r w:rsidR="006B56EA" w:rsidRPr="006B56EA">
        <w:rPr>
          <w:rFonts w:ascii="Times New Roman" w:hAnsi="Times New Roman"/>
          <w:sz w:val="24"/>
          <w:szCs w:val="24"/>
        </w:rPr>
        <w:t xml:space="preserve">не </w:t>
      </w:r>
      <w:r w:rsidR="00935212" w:rsidRPr="006B56EA">
        <w:rPr>
          <w:rFonts w:ascii="Times New Roman" w:hAnsi="Times New Roman"/>
          <w:sz w:val="24"/>
          <w:szCs w:val="24"/>
        </w:rPr>
        <w:t xml:space="preserve">популярны среди </w:t>
      </w:r>
      <w:proofErr w:type="gramStart"/>
      <w:r w:rsidR="00935212" w:rsidRPr="006B56E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935212" w:rsidRPr="006B56EA">
        <w:rPr>
          <w:rFonts w:ascii="Times New Roman" w:hAnsi="Times New Roman"/>
          <w:sz w:val="24"/>
          <w:szCs w:val="24"/>
        </w:rPr>
        <w:t xml:space="preserve"> нашей школы.</w:t>
      </w:r>
      <w:r w:rsidR="00935212" w:rsidRPr="00935212">
        <w:rPr>
          <w:rFonts w:ascii="Times New Roman" w:hAnsi="Times New Roman"/>
          <w:sz w:val="24"/>
          <w:szCs w:val="24"/>
        </w:rPr>
        <w:t xml:space="preserve"> </w:t>
      </w:r>
    </w:p>
    <w:p w:rsidR="00CE0414" w:rsidRDefault="00CE0414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935212" w:rsidRPr="00935212">
        <w:rPr>
          <w:rFonts w:ascii="Times New Roman" w:hAnsi="Times New Roman"/>
          <w:sz w:val="24"/>
          <w:szCs w:val="24"/>
        </w:rPr>
        <w:t xml:space="preserve">асть гипотезы о популярности рассматриваемых продуктов </w:t>
      </w:r>
      <w:r w:rsidR="006B56EA">
        <w:rPr>
          <w:rFonts w:ascii="Times New Roman" w:hAnsi="Times New Roman"/>
          <w:sz w:val="24"/>
          <w:szCs w:val="24"/>
        </w:rPr>
        <w:t xml:space="preserve">не </w:t>
      </w:r>
      <w:r w:rsidR="00935212" w:rsidRPr="00935212">
        <w:rPr>
          <w:rFonts w:ascii="Times New Roman" w:hAnsi="Times New Roman"/>
          <w:sz w:val="24"/>
          <w:szCs w:val="24"/>
        </w:rPr>
        <w:t xml:space="preserve"> подтвердилась.</w:t>
      </w:r>
    </w:p>
    <w:p w:rsidR="00CE0414" w:rsidRDefault="00CE0414" w:rsidP="00345243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C64943" w:rsidRDefault="00290E48" w:rsidP="00345243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2.2</w:t>
      </w:r>
      <w:r w:rsidRPr="00FF00DC">
        <w:rPr>
          <w:rFonts w:ascii="Times New Roman" w:hAnsi="Times New Roman"/>
          <w:b/>
          <w:bCs/>
          <w:sz w:val="28"/>
          <w:szCs w:val="28"/>
        </w:rPr>
        <w:t>.</w:t>
      </w:r>
      <w:r w:rsidR="009774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E4B16">
        <w:rPr>
          <w:rFonts w:ascii="Times New Roman" w:hAnsi="Times New Roman"/>
          <w:b/>
          <w:bCs/>
          <w:sz w:val="28"/>
          <w:szCs w:val="28"/>
        </w:rPr>
        <w:t>Исследование</w:t>
      </w:r>
      <w:r w:rsidR="007E4B16" w:rsidRPr="007E4B16">
        <w:rPr>
          <w:rFonts w:ascii="Times New Roman" w:hAnsi="Times New Roman"/>
          <w:b/>
          <w:bCs/>
          <w:sz w:val="28"/>
          <w:szCs w:val="28"/>
        </w:rPr>
        <w:t xml:space="preserve"> в домашних условиях</w:t>
      </w:r>
      <w:r w:rsidR="007E4B16">
        <w:rPr>
          <w:rFonts w:ascii="Times New Roman" w:hAnsi="Times New Roman"/>
          <w:b/>
          <w:bCs/>
          <w:sz w:val="28"/>
          <w:szCs w:val="28"/>
        </w:rPr>
        <w:t xml:space="preserve"> на примере газированной воды</w:t>
      </w:r>
    </w:p>
    <w:p w:rsidR="00935212" w:rsidRDefault="00935212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4B16" w:rsidRPr="00935212" w:rsidRDefault="00CE0414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414">
        <w:rPr>
          <w:rFonts w:ascii="Times New Roman" w:hAnsi="Times New Roman"/>
          <w:sz w:val="24"/>
          <w:szCs w:val="24"/>
        </w:rPr>
        <w:t>Мы решили проверить состав и влияние компонентов этих продуктов с помощью эксперимента.</w:t>
      </w:r>
    </w:p>
    <w:p w:rsidR="007E4B16" w:rsidRPr="002904CB" w:rsidRDefault="007E4B16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04CB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№1. Влияние красителей, входящих</w:t>
      </w:r>
      <w:r w:rsidR="000E1BCA" w:rsidRPr="00290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состав газированных напитков</w:t>
      </w:r>
      <w:r w:rsidRPr="00290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яичную скорлупу</w:t>
      </w:r>
    </w:p>
    <w:p w:rsidR="00C64943" w:rsidRPr="007E4B16" w:rsidRDefault="00C64943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для исследования:</w:t>
      </w:r>
    </w:p>
    <w:p w:rsidR="00C64943" w:rsidRPr="007E4B16" w:rsidRDefault="007E4B16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Газированный напиток</w:t>
      </w:r>
    </w:p>
    <w:p w:rsidR="00C64943" w:rsidRDefault="007E4B16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0E1B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64943"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Яичная скорлупа</w:t>
      </w:r>
    </w:p>
    <w:p w:rsidR="003A006E" w:rsidRPr="007E4B16" w:rsidRDefault="003A006E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Пинцет</w:t>
      </w:r>
    </w:p>
    <w:p w:rsidR="00C64943" w:rsidRPr="007E4B16" w:rsidRDefault="00C64943" w:rsidP="003452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Ход работы:</w:t>
      </w:r>
    </w:p>
    <w:p w:rsidR="00C64943" w:rsidRPr="007E4B16" w:rsidRDefault="007E4B16" w:rsidP="002904C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ст</w:t>
      </w:r>
      <w:r w:rsidR="00C86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аканчик с </w:t>
      </w:r>
      <w:r w:rsidR="002904CB">
        <w:rPr>
          <w:rFonts w:ascii="Times New Roman" w:eastAsia="Times New Roman" w:hAnsi="Times New Roman" w:cs="Times New Roman"/>
          <w:color w:val="000000"/>
          <w:sz w:val="24"/>
          <w:szCs w:val="24"/>
        </w:rPr>
        <w:t>газированным</w:t>
      </w:r>
      <w:r w:rsidR="00C86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напитком</w:t>
      </w:r>
      <w:r w:rsidR="003A00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поместили яичную скорлупу и оставили на 30 минут. Наблюдали за изменением окраски скорлупы. </w:t>
      </w:r>
      <w:r w:rsidR="00C64943"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Яичная скорлупа окрашивается в </w:t>
      </w:r>
      <w:r w:rsidR="003A006E">
        <w:rPr>
          <w:rFonts w:ascii="Times New Roman" w:eastAsia="Times New Roman" w:hAnsi="Times New Roman" w:cs="Times New Roman"/>
          <w:color w:val="000000"/>
          <w:sz w:val="24"/>
          <w:szCs w:val="24"/>
        </w:rPr>
        <w:t>газированной воде через</w:t>
      </w:r>
      <w:r w:rsidR="00C64943"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 минут.</w:t>
      </w:r>
    </w:p>
    <w:p w:rsidR="00C64943" w:rsidRPr="007E4B16" w:rsidRDefault="00C64943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04CB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Вывод:</w:t>
      </w:r>
      <w:r w:rsidR="00155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зменение окраски яичной скорлупы подтверждает присутствие в исследуемых напитках красителей. Окрашивание скорлупы</w:t>
      </w:r>
      <w:r w:rsidR="002904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демонстрирует</w:t>
      </w: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зубы также могут окрашиваться при употреблении этих напитков.</w:t>
      </w:r>
    </w:p>
    <w:p w:rsidR="000A5AE8" w:rsidRDefault="000A5AE8" w:rsidP="003452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0A5AE8" w:rsidRPr="00762EED" w:rsidRDefault="000A5AE8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Опыт №2. </w:t>
      </w:r>
      <w:r w:rsidR="00FE2314"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>Влияние веществ</w:t>
      </w:r>
      <w:r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>, входящих</w:t>
      </w:r>
      <w:r w:rsidR="000E1BCA"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состав газированных напитков </w:t>
      </w:r>
      <w:r w:rsidR="00CE0414"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ржавый гвоздь</w:t>
      </w:r>
    </w:p>
    <w:p w:rsidR="00BC51DF" w:rsidRPr="00BC51DF" w:rsidRDefault="00BC51DF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для исследования:</w:t>
      </w:r>
    </w:p>
    <w:p w:rsidR="00FE2314" w:rsidRPr="007E4B16" w:rsidRDefault="00FE2314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Газированный напиток</w:t>
      </w:r>
      <w:r w:rsidR="00DB4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E0414" w:rsidRDefault="00FE2314" w:rsidP="006B56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Ржавый гвоздь</w:t>
      </w:r>
    </w:p>
    <w:p w:rsidR="00FE2314" w:rsidRPr="007E4B16" w:rsidRDefault="00BC51DF" w:rsidP="003452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Ход работы:</w:t>
      </w:r>
    </w:p>
    <w:p w:rsidR="00C86BA1" w:rsidRDefault="00C64943" w:rsidP="00345243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B16">
        <w:rPr>
          <w:rFonts w:ascii="Times New Roman" w:hAnsi="Times New Roman" w:cs="Times New Roman"/>
          <w:sz w:val="24"/>
          <w:szCs w:val="24"/>
        </w:rPr>
        <w:t>Вечером мы поместили ржа</w:t>
      </w:r>
      <w:r w:rsidR="00C86BA1">
        <w:rPr>
          <w:rFonts w:ascii="Times New Roman" w:hAnsi="Times New Roman" w:cs="Times New Roman"/>
          <w:sz w:val="24"/>
          <w:szCs w:val="24"/>
        </w:rPr>
        <w:t xml:space="preserve">вые гвозди в стакан  с </w:t>
      </w:r>
      <w:r w:rsidR="00417A10">
        <w:rPr>
          <w:rFonts w:ascii="Times New Roman" w:hAnsi="Times New Roman" w:cs="Times New Roman"/>
          <w:sz w:val="24"/>
          <w:szCs w:val="24"/>
        </w:rPr>
        <w:t xml:space="preserve">газированной водой и </w:t>
      </w:r>
      <w:r w:rsidR="00C86BA1">
        <w:rPr>
          <w:rFonts w:ascii="Times New Roman" w:hAnsi="Times New Roman" w:cs="Times New Roman"/>
          <w:sz w:val="24"/>
          <w:szCs w:val="24"/>
        </w:rPr>
        <w:t xml:space="preserve"> </w:t>
      </w:r>
      <w:r w:rsidRPr="007E4B16">
        <w:rPr>
          <w:rFonts w:ascii="Times New Roman" w:hAnsi="Times New Roman" w:cs="Times New Roman"/>
          <w:sz w:val="24"/>
          <w:szCs w:val="24"/>
        </w:rPr>
        <w:t>оставили на ночь. Утром  ржавчины на гвоздя</w:t>
      </w:r>
      <w:r w:rsidR="00C86BA1">
        <w:rPr>
          <w:rFonts w:ascii="Times New Roman" w:hAnsi="Times New Roman" w:cs="Times New Roman"/>
          <w:sz w:val="24"/>
          <w:szCs w:val="24"/>
        </w:rPr>
        <w:t xml:space="preserve">х не оказалось. </w:t>
      </w:r>
    </w:p>
    <w:p w:rsidR="00C64943" w:rsidRDefault="00BC51DF" w:rsidP="00345243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EED">
        <w:rPr>
          <w:rFonts w:ascii="Times New Roman" w:hAnsi="Times New Roman" w:cs="Times New Roman"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газированная вода</w:t>
      </w:r>
      <w:r w:rsidR="00C64943" w:rsidRPr="007E4B16">
        <w:rPr>
          <w:rFonts w:ascii="Times New Roman" w:hAnsi="Times New Roman" w:cs="Times New Roman"/>
          <w:sz w:val="24"/>
          <w:szCs w:val="24"/>
        </w:rPr>
        <w:t xml:space="preserve"> растворяет ржавчину, значит, она содержит вредные для </w:t>
      </w:r>
      <w:r w:rsidR="00155E45">
        <w:rPr>
          <w:rFonts w:ascii="Times New Roman" w:hAnsi="Times New Roman" w:cs="Times New Roman"/>
          <w:sz w:val="24"/>
          <w:szCs w:val="24"/>
        </w:rPr>
        <w:t xml:space="preserve">человека </w:t>
      </w:r>
      <w:r w:rsidR="00C64943" w:rsidRPr="007E4B16">
        <w:rPr>
          <w:rFonts w:ascii="Times New Roman" w:hAnsi="Times New Roman" w:cs="Times New Roman"/>
          <w:sz w:val="24"/>
          <w:szCs w:val="24"/>
        </w:rPr>
        <w:t xml:space="preserve">вещества. </w:t>
      </w:r>
    </w:p>
    <w:p w:rsidR="006B56EA" w:rsidRDefault="006B56EA" w:rsidP="00417A10">
      <w:pPr>
        <w:pStyle w:val="a4"/>
        <w:tabs>
          <w:tab w:val="left" w:pos="387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BC51DF" w:rsidRDefault="00BC51DF" w:rsidP="00345243">
      <w:pPr>
        <w:pStyle w:val="a4"/>
        <w:tabs>
          <w:tab w:val="left" w:pos="3870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2.3</w:t>
      </w:r>
      <w:r w:rsidRPr="00FF00DC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Исследование</w:t>
      </w:r>
      <w:r w:rsidRPr="007E4B16">
        <w:rPr>
          <w:rFonts w:ascii="Times New Roman" w:hAnsi="Times New Roman"/>
          <w:b/>
          <w:bCs/>
          <w:sz w:val="28"/>
          <w:szCs w:val="28"/>
        </w:rPr>
        <w:t xml:space="preserve"> в домашних условиях</w:t>
      </w:r>
      <w:r>
        <w:rPr>
          <w:rFonts w:ascii="Times New Roman" w:hAnsi="Times New Roman"/>
          <w:b/>
          <w:bCs/>
          <w:sz w:val="28"/>
          <w:szCs w:val="28"/>
        </w:rPr>
        <w:t xml:space="preserve"> на примере чипсов</w:t>
      </w:r>
    </w:p>
    <w:p w:rsidR="00BC51DF" w:rsidRDefault="00BC51DF" w:rsidP="003452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51DF" w:rsidRPr="00762EED" w:rsidRDefault="00C86BA1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№3</w:t>
      </w:r>
      <w:r w:rsidR="00BC51DF"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3107D"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жира в чипсах</w:t>
      </w:r>
    </w:p>
    <w:p w:rsidR="00BC51DF" w:rsidRPr="00BC51DF" w:rsidRDefault="00BC51DF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для исследования:</w:t>
      </w:r>
    </w:p>
    <w:p w:rsidR="00BC51DF" w:rsidRPr="007E4B16" w:rsidRDefault="00BC51DF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B3107D">
        <w:rPr>
          <w:rFonts w:ascii="Times New Roman" w:eastAsia="Times New Roman" w:hAnsi="Times New Roman" w:cs="Times New Roman"/>
          <w:color w:val="000000"/>
          <w:sz w:val="24"/>
          <w:szCs w:val="24"/>
        </w:rPr>
        <w:t>Чипсы</w:t>
      </w:r>
    </w:p>
    <w:p w:rsidR="00BC51DF" w:rsidRDefault="00BC51DF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B3107D">
        <w:rPr>
          <w:rFonts w:ascii="Times New Roman" w:eastAsia="Times New Roman" w:hAnsi="Times New Roman" w:cs="Times New Roman"/>
          <w:color w:val="000000"/>
          <w:sz w:val="24"/>
          <w:szCs w:val="24"/>
        </w:rPr>
        <w:t>Спички</w:t>
      </w:r>
    </w:p>
    <w:p w:rsidR="00417A10" w:rsidRPr="007E4B16" w:rsidRDefault="00417A10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Пинцет</w:t>
      </w:r>
    </w:p>
    <w:p w:rsidR="00342C74" w:rsidRPr="007E4B16" w:rsidRDefault="00B3107D" w:rsidP="0034524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Ход работы:</w:t>
      </w:r>
    </w:p>
    <w:p w:rsidR="00342C74" w:rsidRDefault="00B802DF" w:rsidP="003452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взяли чипсы и подожгли</w:t>
      </w:r>
      <w:r w:rsidR="00B3107D" w:rsidRPr="007E4B16">
        <w:rPr>
          <w:rFonts w:ascii="Times New Roman" w:hAnsi="Times New Roman" w:cs="Times New Roman"/>
          <w:sz w:val="24"/>
          <w:szCs w:val="24"/>
        </w:rPr>
        <w:t>, они загорелись и</w:t>
      </w:r>
      <w:r w:rsidR="006B56EA">
        <w:rPr>
          <w:rFonts w:ascii="Times New Roman" w:hAnsi="Times New Roman" w:cs="Times New Roman"/>
          <w:sz w:val="24"/>
          <w:szCs w:val="24"/>
        </w:rPr>
        <w:t xml:space="preserve"> быстро сгорели. </w:t>
      </w:r>
    </w:p>
    <w:p w:rsidR="00F01E7E" w:rsidRPr="007E4B16" w:rsidRDefault="00B3107D" w:rsidP="003452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EED">
        <w:rPr>
          <w:rFonts w:ascii="Times New Roman" w:hAnsi="Times New Roman" w:cs="Times New Roman"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1E7E">
        <w:rPr>
          <w:rFonts w:ascii="Times New Roman" w:hAnsi="Times New Roman" w:cs="Times New Roman"/>
          <w:sz w:val="24"/>
          <w:szCs w:val="24"/>
        </w:rPr>
        <w:t>чипсы содержат большое количество</w:t>
      </w:r>
      <w:r w:rsidR="00155E45">
        <w:rPr>
          <w:rFonts w:ascii="Times New Roman" w:hAnsi="Times New Roman" w:cs="Times New Roman"/>
          <w:sz w:val="24"/>
          <w:szCs w:val="24"/>
        </w:rPr>
        <w:t xml:space="preserve"> жира.</w:t>
      </w:r>
      <w:r w:rsidR="00C86BA1">
        <w:rPr>
          <w:rFonts w:ascii="Times New Roman" w:hAnsi="Times New Roman" w:cs="Times New Roman"/>
          <w:sz w:val="24"/>
          <w:szCs w:val="24"/>
        </w:rPr>
        <w:t xml:space="preserve"> Жир приводит к накоплению лишнего веса. </w:t>
      </w:r>
    </w:p>
    <w:p w:rsidR="00C64943" w:rsidRPr="007E4B16" w:rsidRDefault="00C64943" w:rsidP="003452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4943" w:rsidRPr="00762EED" w:rsidRDefault="00C86BA1" w:rsidP="0034524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№4</w:t>
      </w:r>
      <w:r w:rsidR="00C22909"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>. Содержание жира в чипсах</w:t>
      </w:r>
    </w:p>
    <w:p w:rsidR="00C22909" w:rsidRPr="00BC51DF" w:rsidRDefault="00C22909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для исследования:</w:t>
      </w:r>
    </w:p>
    <w:p w:rsidR="00C22909" w:rsidRPr="007E4B16" w:rsidRDefault="00C22909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Чипсы</w:t>
      </w:r>
    </w:p>
    <w:p w:rsidR="00B872C9" w:rsidRDefault="00B872C9" w:rsidP="00B872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Салфетка</w:t>
      </w:r>
    </w:p>
    <w:p w:rsidR="00C22909" w:rsidRPr="00C22909" w:rsidRDefault="00C22909" w:rsidP="00B872C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Ход работы:</w:t>
      </w:r>
    </w:p>
    <w:p w:rsidR="00342C74" w:rsidRDefault="00B872C9" w:rsidP="003452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бумажную салфетку  выложили чипсы и оставили</w:t>
      </w:r>
      <w:r w:rsidR="00C64943" w:rsidRPr="007E4B16">
        <w:rPr>
          <w:rFonts w:ascii="Times New Roman" w:hAnsi="Times New Roman" w:cs="Times New Roman"/>
          <w:sz w:val="24"/>
          <w:szCs w:val="24"/>
        </w:rPr>
        <w:t xml:space="preserve"> на 30 мин. На салфетке остались оранжевые жирные пятна. </w:t>
      </w:r>
    </w:p>
    <w:p w:rsidR="00C64943" w:rsidRPr="007E4B16" w:rsidRDefault="00342C74" w:rsidP="003452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EED">
        <w:rPr>
          <w:rFonts w:ascii="Times New Roman" w:hAnsi="Times New Roman" w:cs="Times New Roman"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943" w:rsidRPr="007E4B16">
        <w:rPr>
          <w:rFonts w:ascii="Times New Roman" w:hAnsi="Times New Roman" w:cs="Times New Roman"/>
          <w:sz w:val="24"/>
          <w:szCs w:val="24"/>
        </w:rPr>
        <w:t xml:space="preserve">в чипсах </w:t>
      </w:r>
      <w:r>
        <w:rPr>
          <w:rFonts w:ascii="Times New Roman" w:hAnsi="Times New Roman" w:cs="Times New Roman"/>
          <w:sz w:val="24"/>
          <w:szCs w:val="24"/>
        </w:rPr>
        <w:t xml:space="preserve">содержится </w:t>
      </w:r>
      <w:r w:rsidR="00C64943" w:rsidRPr="007E4B16">
        <w:rPr>
          <w:rFonts w:ascii="Times New Roman" w:hAnsi="Times New Roman" w:cs="Times New Roman"/>
          <w:sz w:val="24"/>
          <w:szCs w:val="24"/>
        </w:rPr>
        <w:t>много жира.</w:t>
      </w:r>
    </w:p>
    <w:p w:rsidR="00342C74" w:rsidRDefault="00342C74" w:rsidP="00345243">
      <w:pPr>
        <w:pStyle w:val="a4"/>
        <w:tabs>
          <w:tab w:val="left" w:pos="3870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30A8" w:rsidRDefault="00F84DD0" w:rsidP="00410212">
      <w:pPr>
        <w:pStyle w:val="a4"/>
        <w:tabs>
          <w:tab w:val="left" w:pos="3870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2.4</w:t>
      </w:r>
      <w:r w:rsidR="00342C74" w:rsidRPr="00FF00DC">
        <w:rPr>
          <w:rFonts w:ascii="Times New Roman" w:hAnsi="Times New Roman"/>
          <w:b/>
          <w:bCs/>
          <w:sz w:val="28"/>
          <w:szCs w:val="28"/>
        </w:rPr>
        <w:t>.</w:t>
      </w:r>
      <w:r w:rsidR="00342C74">
        <w:rPr>
          <w:rFonts w:ascii="Times New Roman" w:hAnsi="Times New Roman"/>
          <w:b/>
          <w:bCs/>
          <w:sz w:val="28"/>
          <w:szCs w:val="28"/>
        </w:rPr>
        <w:t xml:space="preserve"> Исследование</w:t>
      </w:r>
      <w:r w:rsidR="00342C74" w:rsidRPr="007E4B16">
        <w:rPr>
          <w:rFonts w:ascii="Times New Roman" w:hAnsi="Times New Roman"/>
          <w:b/>
          <w:bCs/>
          <w:sz w:val="28"/>
          <w:szCs w:val="28"/>
        </w:rPr>
        <w:t xml:space="preserve"> в домашних условиях</w:t>
      </w:r>
      <w:r w:rsidR="00342C74">
        <w:rPr>
          <w:rFonts w:ascii="Times New Roman" w:hAnsi="Times New Roman"/>
          <w:b/>
          <w:bCs/>
          <w:sz w:val="28"/>
          <w:szCs w:val="28"/>
        </w:rPr>
        <w:t xml:space="preserve"> на примере </w:t>
      </w:r>
      <w:r>
        <w:rPr>
          <w:rFonts w:ascii="Times New Roman" w:hAnsi="Times New Roman"/>
          <w:b/>
          <w:bCs/>
          <w:sz w:val="28"/>
          <w:szCs w:val="28"/>
        </w:rPr>
        <w:t>лапши быстрого приготовления</w:t>
      </w:r>
    </w:p>
    <w:p w:rsidR="00410212" w:rsidRPr="00410212" w:rsidRDefault="00410212" w:rsidP="00410212">
      <w:pPr>
        <w:pStyle w:val="a4"/>
        <w:tabs>
          <w:tab w:val="left" w:pos="3870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7F81" w:rsidRPr="00762EED" w:rsidRDefault="00C86BA1" w:rsidP="0041021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№5</w:t>
      </w:r>
      <w:r w:rsidR="00077F81"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Наличие углеводов в лапше быстрого приготовления</w:t>
      </w:r>
    </w:p>
    <w:p w:rsidR="00077F81" w:rsidRPr="00BC51DF" w:rsidRDefault="00077F81" w:rsidP="004102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для исследования:</w:t>
      </w:r>
    </w:p>
    <w:p w:rsidR="00077F81" w:rsidRDefault="00077F81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Лапша быстрого приготовления</w:t>
      </w:r>
    </w:p>
    <w:p w:rsidR="00C86BA1" w:rsidRDefault="00C86BA1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Йод</w:t>
      </w:r>
    </w:p>
    <w:p w:rsidR="00077F81" w:rsidRPr="007E4B16" w:rsidRDefault="00077F81" w:rsidP="00B872C9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Ход работы:</w:t>
      </w:r>
    </w:p>
    <w:p w:rsidR="007F7BC8" w:rsidRPr="007E4B16" w:rsidRDefault="00C86BA1" w:rsidP="0034524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6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Возьмем лапшу быстрого приготовления и йод. Капнем каплю йода на лапшу. Лапша окрасилась в синий цвет.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F4F39" w:rsidRDefault="007F7BC8" w:rsidP="00345243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2E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Вывод:</w:t>
      </w:r>
      <w:r w:rsidRPr="007E4B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077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лапше сод</w:t>
      </w:r>
      <w:r w:rsidR="00155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ержатся углеводы, в том числе, </w:t>
      </w: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крахмал. Это легкие углеводы, которые быстро усваиваются организмом, вырабатывая лишнюю глюкозу, что ведет к повышению содержания сахара в крови.</w:t>
      </w:r>
    </w:p>
    <w:p w:rsidR="00391D87" w:rsidRDefault="00391D87" w:rsidP="00391D8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87" w:rsidRPr="00762EED" w:rsidRDefault="00391D87" w:rsidP="00391D8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Опыт №6</w:t>
      </w:r>
      <w:r w:rsidRPr="00762E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в лапше химических ингредиентов</w:t>
      </w:r>
    </w:p>
    <w:p w:rsidR="00391D87" w:rsidRPr="00BC51DF" w:rsidRDefault="00391D87" w:rsidP="00391D8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для исследования:</w:t>
      </w:r>
    </w:p>
    <w:p w:rsidR="00391D87" w:rsidRPr="007E4B16" w:rsidRDefault="00391D87" w:rsidP="00391D8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Лапша быстрого приготовления</w:t>
      </w:r>
    </w:p>
    <w:p w:rsidR="00391D87" w:rsidRPr="007E4B16" w:rsidRDefault="00391D87" w:rsidP="00391D8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Спички</w:t>
      </w:r>
    </w:p>
    <w:p w:rsidR="00391D87" w:rsidRPr="007E4B16" w:rsidRDefault="00391D87" w:rsidP="00391D8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4B16">
        <w:rPr>
          <w:rFonts w:ascii="Times New Roman" w:eastAsia="Times New Roman" w:hAnsi="Times New Roman" w:cs="Times New Roman"/>
          <w:color w:val="000000"/>
          <w:sz w:val="24"/>
          <w:szCs w:val="24"/>
        </w:rPr>
        <w:t>Ход работы:</w:t>
      </w:r>
    </w:p>
    <w:p w:rsidR="00391D87" w:rsidRDefault="00B872C9" w:rsidP="00391D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Взяли</w:t>
      </w:r>
      <w:r w:rsidR="00391D87">
        <w:rPr>
          <w:rFonts w:ascii="Times New Roman" w:hAnsi="Times New Roman" w:cs="Times New Roman"/>
          <w:sz w:val="24"/>
          <w:szCs w:val="24"/>
        </w:rPr>
        <w:t xml:space="preserve"> лапшу б</w:t>
      </w:r>
      <w:r>
        <w:rPr>
          <w:rFonts w:ascii="Times New Roman" w:hAnsi="Times New Roman" w:cs="Times New Roman"/>
          <w:sz w:val="24"/>
          <w:szCs w:val="24"/>
        </w:rPr>
        <w:t>ыстрого приготовления и подожгли, она загорела</w:t>
      </w:r>
      <w:r w:rsidR="00391D87">
        <w:rPr>
          <w:rFonts w:ascii="Times New Roman" w:hAnsi="Times New Roman" w:cs="Times New Roman"/>
          <w:sz w:val="24"/>
          <w:szCs w:val="24"/>
        </w:rPr>
        <w:t>сь и сгорела</w:t>
      </w:r>
      <w:r>
        <w:rPr>
          <w:rFonts w:ascii="Times New Roman" w:hAnsi="Times New Roman" w:cs="Times New Roman"/>
          <w:sz w:val="24"/>
          <w:szCs w:val="24"/>
        </w:rPr>
        <w:t xml:space="preserve"> практически полностью</w:t>
      </w:r>
      <w:r w:rsidR="00391D87" w:rsidRPr="007E4B16">
        <w:rPr>
          <w:rFonts w:ascii="Times New Roman" w:hAnsi="Times New Roman" w:cs="Times New Roman"/>
          <w:sz w:val="24"/>
          <w:szCs w:val="24"/>
        </w:rPr>
        <w:t xml:space="preserve">. </w:t>
      </w:r>
      <w:r w:rsidR="006B56EA">
        <w:rPr>
          <w:rFonts w:ascii="Times New Roman" w:hAnsi="Times New Roman" w:cs="Times New Roman"/>
          <w:sz w:val="24"/>
          <w:szCs w:val="24"/>
        </w:rPr>
        <w:t>При этом с горячей лапши выделялась жидкость, похожая на воск.</w:t>
      </w:r>
    </w:p>
    <w:p w:rsidR="00391D87" w:rsidRPr="007E4B16" w:rsidRDefault="00391D87" w:rsidP="00391D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EED">
        <w:rPr>
          <w:rFonts w:ascii="Times New Roman" w:hAnsi="Times New Roman" w:cs="Times New Roman"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лапша содержат большое количество химических ингредиентов. «Химия» вредна для здоровья человека. </w:t>
      </w:r>
    </w:p>
    <w:p w:rsidR="00391D87" w:rsidRDefault="00391D87" w:rsidP="00345243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0414" w:rsidRPr="00C86BA1" w:rsidRDefault="00CE0414" w:rsidP="00345243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04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Проведенные эксперименты подтвердили вредное влия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некоторых ингредиентов. Вторая</w:t>
      </w:r>
      <w:r w:rsidRPr="00CE04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 нашей гипотезы подтвердилась.</w:t>
      </w: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0414" w:rsidRDefault="00CE0414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56EA" w:rsidRDefault="006B56EA" w:rsidP="006B56EA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872C9" w:rsidRDefault="00B872C9" w:rsidP="006B56EA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0036A" w:rsidRPr="00FF00DC" w:rsidRDefault="0090036A" w:rsidP="0034524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F00DC">
        <w:rPr>
          <w:rFonts w:ascii="Times New Roman" w:hAnsi="Times New Roman"/>
          <w:b/>
          <w:sz w:val="28"/>
          <w:szCs w:val="28"/>
        </w:rPr>
        <w:lastRenderedPageBreak/>
        <w:t>Заключение</w:t>
      </w:r>
    </w:p>
    <w:p w:rsidR="00CE4C22" w:rsidRPr="00CE4C22" w:rsidRDefault="00CE4C22" w:rsidP="00345243">
      <w:pPr>
        <w:spacing w:after="0" w:line="36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5F16A6" w:rsidRPr="00490177" w:rsidRDefault="00CE4C22" w:rsidP="005F16A6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4C22">
        <w:rPr>
          <w:rFonts w:ascii="Times New Roman" w:eastAsia="Calibri" w:hAnsi="Times New Roman"/>
          <w:sz w:val="24"/>
          <w:szCs w:val="24"/>
        </w:rPr>
        <w:t xml:space="preserve">Для достижения цели исследования </w:t>
      </w:r>
      <w:r>
        <w:rPr>
          <w:rFonts w:ascii="Times New Roman" w:eastAsia="Calibri" w:hAnsi="Times New Roman"/>
          <w:sz w:val="24"/>
          <w:szCs w:val="24"/>
        </w:rPr>
        <w:t>были изучены источники информации по теме «</w:t>
      </w:r>
      <w:proofErr w:type="spellStart"/>
      <w:r>
        <w:rPr>
          <w:rFonts w:ascii="Times New Roman" w:eastAsia="Calibri" w:hAnsi="Times New Roman"/>
          <w:sz w:val="24"/>
          <w:szCs w:val="24"/>
        </w:rPr>
        <w:t>фаст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/>
          <w:sz w:val="24"/>
          <w:szCs w:val="24"/>
        </w:rPr>
        <w:t>фуд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». </w:t>
      </w:r>
      <w:r w:rsidR="005F16A6">
        <w:rPr>
          <w:rFonts w:ascii="Times New Roman" w:hAnsi="Times New Roman"/>
          <w:sz w:val="24"/>
          <w:szCs w:val="24"/>
        </w:rPr>
        <w:t>Был обобщен полученный материал, сделаны</w:t>
      </w:r>
      <w:r w:rsidR="005F16A6" w:rsidRPr="00490177">
        <w:rPr>
          <w:rFonts w:ascii="Times New Roman" w:hAnsi="Times New Roman"/>
          <w:sz w:val="24"/>
          <w:szCs w:val="24"/>
        </w:rPr>
        <w:t xml:space="preserve"> выводы по проделанной работе            </w:t>
      </w:r>
    </w:p>
    <w:p w:rsidR="003231D3" w:rsidRPr="00CE4C22" w:rsidRDefault="00CE4C22" w:rsidP="0034524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Было </w:t>
      </w:r>
      <w:r>
        <w:rPr>
          <w:rFonts w:ascii="Times New Roman" w:hAnsi="Times New Roman"/>
          <w:sz w:val="24"/>
          <w:szCs w:val="24"/>
        </w:rPr>
        <w:t>выяснено</w:t>
      </w:r>
      <w:r w:rsidR="003231D3" w:rsidRPr="00CE4C2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что исследуемые продукты не только не </w:t>
      </w:r>
      <w:r w:rsidR="003231D3" w:rsidRPr="00CE4C22">
        <w:rPr>
          <w:rFonts w:ascii="Times New Roman" w:hAnsi="Times New Roman"/>
          <w:sz w:val="24"/>
          <w:szCs w:val="24"/>
        </w:rPr>
        <w:t>полезн</w:t>
      </w:r>
      <w:r>
        <w:rPr>
          <w:rFonts w:ascii="Times New Roman" w:hAnsi="Times New Roman"/>
          <w:sz w:val="24"/>
          <w:szCs w:val="24"/>
        </w:rPr>
        <w:t xml:space="preserve">ы ли они для здоровья человека, но даже вредны. Выявлено, что исследуемые продукты содержат вредные вещества, способные нанести вред здоровью человека. </w:t>
      </w:r>
    </w:p>
    <w:p w:rsidR="003231D3" w:rsidRDefault="00CE4C22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чтобы провести проверку теоретической информации и подтверждения или опровержения гипотезы исследования был проведен </w:t>
      </w:r>
      <w:r w:rsidR="003231D3" w:rsidRPr="00CE4C22">
        <w:rPr>
          <w:rFonts w:ascii="Times New Roman" w:hAnsi="Times New Roman"/>
          <w:sz w:val="24"/>
          <w:szCs w:val="24"/>
        </w:rPr>
        <w:t xml:space="preserve">эксперимент с </w:t>
      </w:r>
      <w:r w:rsidR="00490177">
        <w:rPr>
          <w:rFonts w:ascii="Times New Roman" w:hAnsi="Times New Roman"/>
          <w:sz w:val="24"/>
          <w:szCs w:val="24"/>
        </w:rPr>
        <w:t xml:space="preserve">исследуемыми </w:t>
      </w:r>
      <w:r w:rsidR="003231D3" w:rsidRPr="00CE4C22">
        <w:rPr>
          <w:rFonts w:ascii="Times New Roman" w:hAnsi="Times New Roman"/>
          <w:sz w:val="24"/>
          <w:szCs w:val="24"/>
        </w:rPr>
        <w:t>продуктами с целью выяснения их состава и влияния на организм человека.</w:t>
      </w:r>
    </w:p>
    <w:p w:rsidR="00CE4C22" w:rsidRDefault="00CE4C22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показали, что в составе продуктов «</w:t>
      </w:r>
      <w:proofErr w:type="spellStart"/>
      <w:r>
        <w:rPr>
          <w:rFonts w:ascii="Times New Roman" w:hAnsi="Times New Roman"/>
          <w:sz w:val="24"/>
          <w:szCs w:val="24"/>
        </w:rPr>
        <w:t>фаст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фуд</w:t>
      </w:r>
      <w:proofErr w:type="spellEnd"/>
      <w:r>
        <w:rPr>
          <w:rFonts w:ascii="Times New Roman" w:hAnsi="Times New Roman"/>
          <w:sz w:val="24"/>
          <w:szCs w:val="24"/>
        </w:rPr>
        <w:t>» действительно содержаться вредные для здоровья вещества: красители, канцерогены, повышенное содержание соли. В газированной воде содержаться вещества, способные растворить ржавчину!</w:t>
      </w:r>
    </w:p>
    <w:p w:rsidR="00490177" w:rsidRDefault="00490177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 целью подтверждения гипотезы о популярности исследуемых продуктов среди обучающихся школы было проведено анкетирование. </w:t>
      </w:r>
      <w:proofErr w:type="gramEnd"/>
    </w:p>
    <w:p w:rsidR="00490177" w:rsidRDefault="00490177" w:rsidP="00562024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Анкетирование показало, что </w:t>
      </w:r>
      <w:r w:rsidR="00562024">
        <w:rPr>
          <w:rFonts w:ascii="Times New Roman" w:hAnsi="Times New Roman"/>
          <w:sz w:val="24"/>
          <w:szCs w:val="24"/>
        </w:rPr>
        <w:t>46</w:t>
      </w:r>
      <w:r w:rsidRPr="00562024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знают, что такое «</w:t>
      </w:r>
      <w:proofErr w:type="spellStart"/>
      <w:r>
        <w:rPr>
          <w:rFonts w:ascii="Times New Roman" w:hAnsi="Times New Roman"/>
          <w:sz w:val="24"/>
          <w:szCs w:val="24"/>
        </w:rPr>
        <w:t>фаст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фуд</w:t>
      </w:r>
      <w:proofErr w:type="spellEnd"/>
      <w:r>
        <w:rPr>
          <w:rFonts w:ascii="Times New Roman" w:hAnsi="Times New Roman"/>
          <w:sz w:val="24"/>
          <w:szCs w:val="24"/>
        </w:rPr>
        <w:t xml:space="preserve">». </w:t>
      </w:r>
    </w:p>
    <w:p w:rsidR="00490177" w:rsidRDefault="00490177" w:rsidP="0056202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5212">
        <w:rPr>
          <w:rFonts w:ascii="Times New Roman" w:hAnsi="Times New Roman"/>
          <w:sz w:val="24"/>
          <w:szCs w:val="24"/>
        </w:rPr>
        <w:t>О вреде «б</w:t>
      </w:r>
      <w:r w:rsidR="00562024">
        <w:rPr>
          <w:rFonts w:ascii="Times New Roman" w:hAnsi="Times New Roman"/>
          <w:sz w:val="24"/>
          <w:szCs w:val="24"/>
        </w:rPr>
        <w:t xml:space="preserve">ыстрой еды» для здоровья знают 68 </w:t>
      </w:r>
      <w:r w:rsidRPr="00935212">
        <w:rPr>
          <w:rFonts w:ascii="Times New Roman" w:hAnsi="Times New Roman"/>
          <w:sz w:val="24"/>
          <w:szCs w:val="24"/>
        </w:rPr>
        <w:t xml:space="preserve">% </w:t>
      </w:r>
      <w:proofErr w:type="gramStart"/>
      <w:r w:rsidRPr="00935212"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9352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Предпочитают «</w:t>
      </w:r>
      <w:proofErr w:type="spellStart"/>
      <w:r>
        <w:rPr>
          <w:rFonts w:ascii="Times New Roman" w:hAnsi="Times New Roman"/>
          <w:sz w:val="24"/>
          <w:szCs w:val="24"/>
        </w:rPr>
        <w:t>фаст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фуд</w:t>
      </w:r>
      <w:proofErr w:type="spellEnd"/>
      <w:r>
        <w:rPr>
          <w:rFonts w:ascii="Times New Roman" w:hAnsi="Times New Roman"/>
          <w:sz w:val="24"/>
          <w:szCs w:val="24"/>
        </w:rPr>
        <w:t xml:space="preserve">» домашней еде  </w:t>
      </w:r>
      <w:r w:rsidR="00562024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%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5F16A6" w:rsidRDefault="00490177" w:rsidP="005F1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исследования выяснилось, что самыми популярным</w:t>
      </w:r>
      <w:r w:rsidR="005F16A6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="005F16A6">
        <w:rPr>
          <w:rFonts w:ascii="Times New Roman" w:hAnsi="Times New Roman"/>
          <w:sz w:val="24"/>
          <w:szCs w:val="24"/>
        </w:rPr>
        <w:t>среди</w:t>
      </w:r>
      <w:proofErr w:type="gramEnd"/>
      <w:r w:rsidR="005F16A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F16A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5F16A6">
        <w:rPr>
          <w:rFonts w:ascii="Times New Roman" w:hAnsi="Times New Roman"/>
          <w:sz w:val="24"/>
          <w:szCs w:val="24"/>
        </w:rPr>
        <w:t xml:space="preserve"> школы стала газированная вода (9 человек из 50 пьют ее ежедневно).</w:t>
      </w:r>
    </w:p>
    <w:p w:rsidR="005F16A6" w:rsidRDefault="005F16A6" w:rsidP="005F1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Некоторые анкетируемые никогда не употребляют в пищу исследуемые продукты, так никогда не едят сухарики 8 человек, не едят лапшу быстрого приготовления и чипсы – 5 человек, не пьют газированную воду 4 человека. </w:t>
      </w:r>
    </w:p>
    <w:p w:rsidR="00490177" w:rsidRPr="00935212" w:rsidRDefault="005F16A6" w:rsidP="005F1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6A6">
        <w:rPr>
          <w:rFonts w:ascii="Times New Roman" w:hAnsi="Times New Roman"/>
          <w:sz w:val="24"/>
          <w:szCs w:val="24"/>
        </w:rPr>
        <w:t>Результаты  исследования говоря</w:t>
      </w:r>
      <w:r w:rsidR="00490177" w:rsidRPr="005F16A6">
        <w:rPr>
          <w:rFonts w:ascii="Times New Roman" w:hAnsi="Times New Roman"/>
          <w:sz w:val="24"/>
          <w:szCs w:val="24"/>
        </w:rPr>
        <w:t>т о том, что данные продукты</w:t>
      </w:r>
      <w:r w:rsidRPr="005F16A6">
        <w:rPr>
          <w:rFonts w:ascii="Times New Roman" w:hAnsi="Times New Roman"/>
          <w:sz w:val="24"/>
          <w:szCs w:val="24"/>
        </w:rPr>
        <w:t xml:space="preserve"> не </w:t>
      </w:r>
      <w:r w:rsidR="00490177" w:rsidRPr="005F16A6">
        <w:rPr>
          <w:rFonts w:ascii="Times New Roman" w:hAnsi="Times New Roman"/>
          <w:sz w:val="24"/>
          <w:szCs w:val="24"/>
        </w:rPr>
        <w:t xml:space="preserve"> популярны среди </w:t>
      </w:r>
      <w:proofErr w:type="gramStart"/>
      <w:r w:rsidR="00490177" w:rsidRPr="005F16A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490177" w:rsidRPr="005F16A6">
        <w:rPr>
          <w:rFonts w:ascii="Times New Roman" w:hAnsi="Times New Roman"/>
          <w:sz w:val="24"/>
          <w:szCs w:val="24"/>
        </w:rPr>
        <w:t xml:space="preserve"> нашей школы.</w:t>
      </w:r>
      <w:r w:rsidR="00490177" w:rsidRPr="00935212">
        <w:rPr>
          <w:rFonts w:ascii="Times New Roman" w:hAnsi="Times New Roman"/>
          <w:sz w:val="24"/>
          <w:szCs w:val="24"/>
        </w:rPr>
        <w:t xml:space="preserve"> </w:t>
      </w:r>
    </w:p>
    <w:p w:rsidR="00490177" w:rsidRDefault="00490177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Проведенная практическая работа подтв</w:t>
      </w:r>
      <w:r w:rsidR="005F16A6">
        <w:rPr>
          <w:rFonts w:ascii="Times New Roman" w:hAnsi="Times New Roman"/>
          <w:sz w:val="24"/>
          <w:szCs w:val="24"/>
        </w:rPr>
        <w:t>ердила теоретические сведения.</w:t>
      </w:r>
      <w:r w:rsidR="00DB4C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F16A6">
        <w:rPr>
          <w:rFonts w:ascii="Times New Roman" w:hAnsi="Times New Roman"/>
          <w:sz w:val="24"/>
          <w:szCs w:val="24"/>
        </w:rPr>
        <w:t>Часть гипотезы о вреде исследуемых продуктов на организм человека подтвердилась, вторая часть о возможной популярности среди обучающихся школы – нет.</w:t>
      </w:r>
      <w:proofErr w:type="gramEnd"/>
    </w:p>
    <w:p w:rsidR="0090036A" w:rsidRPr="006A2DFA" w:rsidRDefault="0090036A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DFA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ель исследования достигнута. Гипотеза </w:t>
      </w:r>
      <w:r w:rsidR="005F16A6">
        <w:rPr>
          <w:rFonts w:ascii="Times New Roman" w:hAnsi="Times New Roman"/>
          <w:sz w:val="24"/>
          <w:szCs w:val="24"/>
        </w:rPr>
        <w:t xml:space="preserve">частично </w:t>
      </w:r>
      <w:r>
        <w:rPr>
          <w:rFonts w:ascii="Times New Roman" w:hAnsi="Times New Roman"/>
          <w:sz w:val="24"/>
          <w:szCs w:val="24"/>
        </w:rPr>
        <w:t xml:space="preserve">подтвердилась. </w:t>
      </w:r>
    </w:p>
    <w:p w:rsidR="0090036A" w:rsidRPr="006A2DFA" w:rsidRDefault="0090036A" w:rsidP="00345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90177" w:rsidRDefault="00490177" w:rsidP="00345243">
      <w:pPr>
        <w:shd w:val="clear" w:color="auto" w:fill="FFFFFF"/>
        <w:tabs>
          <w:tab w:val="left" w:pos="2205"/>
        </w:tabs>
        <w:spacing w:line="360" w:lineRule="auto"/>
        <w:rPr>
          <w:sz w:val="24"/>
          <w:szCs w:val="24"/>
        </w:rPr>
      </w:pPr>
    </w:p>
    <w:p w:rsidR="005F16A6" w:rsidRDefault="005F16A6" w:rsidP="00345243">
      <w:pPr>
        <w:shd w:val="clear" w:color="auto" w:fill="FFFFFF"/>
        <w:tabs>
          <w:tab w:val="left" w:pos="220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82DB3" w:rsidRDefault="0090036A" w:rsidP="00982DB3">
      <w:pPr>
        <w:shd w:val="clear" w:color="auto" w:fill="FFFFFF"/>
        <w:tabs>
          <w:tab w:val="left" w:pos="220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029">
        <w:rPr>
          <w:rFonts w:ascii="Times New Roman" w:hAnsi="Times New Roman" w:cs="Times New Roman"/>
          <w:b/>
          <w:sz w:val="28"/>
          <w:szCs w:val="28"/>
        </w:rPr>
        <w:lastRenderedPageBreak/>
        <w:t>Используемые источники информации</w:t>
      </w:r>
    </w:p>
    <w:p w:rsidR="00982DB3" w:rsidRDefault="00982DB3" w:rsidP="00982DB3">
      <w:pPr>
        <w:shd w:val="clear" w:color="auto" w:fill="FFFFFF"/>
        <w:tabs>
          <w:tab w:val="left" w:pos="220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6A6" w:rsidRPr="00B872C9" w:rsidRDefault="005F16A6" w:rsidP="00982D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872C9">
        <w:rPr>
          <w:rFonts w:ascii="Times New Roman" w:hAnsi="Times New Roman"/>
          <w:sz w:val="24"/>
          <w:szCs w:val="24"/>
        </w:rPr>
        <w:t xml:space="preserve">1. Эрик </w:t>
      </w:r>
      <w:proofErr w:type="spellStart"/>
      <w:r w:rsidRPr="00B872C9">
        <w:rPr>
          <w:rFonts w:ascii="Times New Roman" w:hAnsi="Times New Roman"/>
          <w:sz w:val="24"/>
          <w:szCs w:val="24"/>
        </w:rPr>
        <w:t>Шлоссер</w:t>
      </w:r>
      <w:proofErr w:type="spellEnd"/>
      <w:r w:rsidRPr="00B872C9">
        <w:rPr>
          <w:rFonts w:ascii="Times New Roman" w:hAnsi="Times New Roman"/>
          <w:sz w:val="24"/>
          <w:szCs w:val="24"/>
        </w:rPr>
        <w:t xml:space="preserve"> «Нация </w:t>
      </w:r>
      <w:proofErr w:type="spellStart"/>
      <w:r w:rsidRPr="00B872C9">
        <w:rPr>
          <w:rFonts w:ascii="Times New Roman" w:hAnsi="Times New Roman"/>
          <w:sz w:val="24"/>
          <w:szCs w:val="24"/>
        </w:rPr>
        <w:t>фастфуда</w:t>
      </w:r>
      <w:proofErr w:type="spellEnd"/>
      <w:r w:rsidRPr="00B872C9">
        <w:rPr>
          <w:rFonts w:ascii="Times New Roman" w:hAnsi="Times New Roman"/>
          <w:sz w:val="24"/>
          <w:szCs w:val="24"/>
        </w:rPr>
        <w:t>»</w:t>
      </w:r>
    </w:p>
    <w:p w:rsidR="00ED6BFC" w:rsidRPr="00B872C9" w:rsidRDefault="00982DB3" w:rsidP="00982D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872C9">
        <w:rPr>
          <w:rFonts w:ascii="Times New Roman" w:hAnsi="Times New Roman"/>
          <w:sz w:val="24"/>
          <w:szCs w:val="24"/>
        </w:rPr>
        <w:t xml:space="preserve">2. </w:t>
      </w:r>
      <w:hyperlink r:id="rId7" w:history="1">
        <w:r w:rsidR="005F16A6" w:rsidRPr="00B872C9">
          <w:rPr>
            <w:rStyle w:val="a7"/>
            <w:rFonts w:ascii="Times New Roman" w:hAnsi="Times New Roman"/>
            <w:sz w:val="24"/>
            <w:szCs w:val="24"/>
          </w:rPr>
          <w:t>http://afizika.ru/zanimatelniestati/163-istoriyagazirovki</w:t>
        </w:r>
      </w:hyperlink>
    </w:p>
    <w:p w:rsidR="005F16A6" w:rsidRPr="00B872C9" w:rsidRDefault="00982DB3" w:rsidP="005F16A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872C9">
        <w:rPr>
          <w:rFonts w:ascii="Times New Roman" w:hAnsi="Times New Roman"/>
          <w:sz w:val="24"/>
          <w:szCs w:val="24"/>
        </w:rPr>
        <w:t>3</w:t>
      </w:r>
      <w:r w:rsidR="005F16A6" w:rsidRPr="00B872C9">
        <w:rPr>
          <w:rFonts w:ascii="Times New Roman" w:hAnsi="Times New Roman"/>
          <w:sz w:val="24"/>
          <w:szCs w:val="24"/>
        </w:rPr>
        <w:t xml:space="preserve">. </w:t>
      </w:r>
      <w:hyperlink r:id="rId8" w:history="1">
        <w:r w:rsidR="005F16A6" w:rsidRPr="00B872C9">
          <w:rPr>
            <w:rStyle w:val="a7"/>
            <w:rFonts w:ascii="Times New Roman" w:hAnsi="Times New Roman"/>
            <w:sz w:val="24"/>
            <w:szCs w:val="24"/>
          </w:rPr>
          <w:t>http://istoriz.ru/chipsy-istoriya-izobreteniya.html</w:t>
        </w:r>
      </w:hyperlink>
    </w:p>
    <w:p w:rsidR="005F16A6" w:rsidRPr="00B872C9" w:rsidRDefault="00982DB3" w:rsidP="005F16A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B872C9">
        <w:rPr>
          <w:rFonts w:ascii="Times New Roman" w:hAnsi="Times New Roman"/>
          <w:sz w:val="24"/>
          <w:szCs w:val="24"/>
        </w:rPr>
        <w:t>4</w:t>
      </w:r>
      <w:r w:rsidR="005F16A6" w:rsidRPr="00B872C9">
        <w:rPr>
          <w:rFonts w:ascii="Times New Roman" w:hAnsi="Times New Roman"/>
          <w:sz w:val="24"/>
          <w:szCs w:val="24"/>
        </w:rPr>
        <w:t>.</w:t>
      </w:r>
      <w:hyperlink r:id="rId9" w:history="1">
        <w:r w:rsidR="005F16A6" w:rsidRPr="00B872C9">
          <w:rPr>
            <w:rStyle w:val="a7"/>
            <w:rFonts w:ascii="Times New Roman" w:hAnsi="Times New Roman"/>
            <w:sz w:val="24"/>
            <w:szCs w:val="24"/>
          </w:rPr>
          <w:t>https://ru.wikipedia.org/wiki/%D0%9B%D0%B0%D0%BF%D1%88%D0%B0_%D0%B1%D1%8B%D1%81%D1%82%D1%80%D0%BE%D0%B3%D0%BE_%D0%BF%D1%80%D0%B8%D0%B3%D0%BE%D1%82%D0%BE%D0%B2%D0%BB%D0%B5%D0%BD%D0%B8%D1%8F</w:t>
        </w:r>
      </w:hyperlink>
      <w:proofErr w:type="gramEnd"/>
    </w:p>
    <w:p w:rsidR="005F16A6" w:rsidRDefault="005F16A6" w:rsidP="005F16A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F16A6" w:rsidRPr="005F16A6" w:rsidRDefault="005F16A6" w:rsidP="005F16A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F16A6" w:rsidRPr="005F16A6" w:rsidRDefault="005F16A6" w:rsidP="005F16A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D6BFC" w:rsidRDefault="00ED6BFC" w:rsidP="003452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6BFC" w:rsidRDefault="00ED6BFC" w:rsidP="0034524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900E3" w:rsidRDefault="000900E3" w:rsidP="0034524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D0E0D" w:rsidRDefault="00BD0E0D" w:rsidP="003452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0E0D" w:rsidRDefault="00BD0E0D" w:rsidP="003452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0E0D" w:rsidRDefault="00BD0E0D" w:rsidP="003452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0E0D" w:rsidRDefault="00BD0E0D" w:rsidP="003452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0E0D" w:rsidRDefault="00BD0E0D" w:rsidP="003452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0E0D" w:rsidRDefault="00BD0E0D" w:rsidP="003452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0E0D" w:rsidRDefault="00BD0E0D" w:rsidP="0034524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0E0D" w:rsidRDefault="00BD0E0D" w:rsidP="009003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0E0D" w:rsidRDefault="00BD0E0D" w:rsidP="009003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31D3" w:rsidRDefault="003231D3" w:rsidP="009003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31D3" w:rsidRDefault="003231D3" w:rsidP="009003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31D3" w:rsidRDefault="003231D3" w:rsidP="009003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31D3" w:rsidRDefault="003231D3" w:rsidP="009003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112F" w:rsidRDefault="0032112F" w:rsidP="0032112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982DB3" w:rsidRDefault="00982DB3" w:rsidP="0032112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1223D" w:rsidRDefault="0041223D" w:rsidP="0032112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90036A" w:rsidRDefault="0090036A" w:rsidP="009003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  <w:r w:rsidRPr="00FF00DC">
        <w:rPr>
          <w:rFonts w:ascii="Times New Roman" w:hAnsi="Times New Roman"/>
          <w:b/>
          <w:sz w:val="28"/>
          <w:szCs w:val="28"/>
        </w:rPr>
        <w:t xml:space="preserve">.  </w:t>
      </w:r>
      <w:r w:rsidR="00977460">
        <w:rPr>
          <w:rFonts w:ascii="Times New Roman" w:hAnsi="Times New Roman"/>
          <w:b/>
          <w:sz w:val="28"/>
          <w:szCs w:val="28"/>
        </w:rPr>
        <w:t>Анкета</w:t>
      </w:r>
    </w:p>
    <w:p w:rsidR="0090036A" w:rsidRPr="00F57D96" w:rsidRDefault="0090036A" w:rsidP="0090036A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C1D0D" w:rsidRDefault="00AC1D0D" w:rsidP="00AC1D0D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Уважаемый респондент! </w:t>
      </w:r>
    </w:p>
    <w:p w:rsidR="003F4F39" w:rsidRPr="00AC1D0D" w:rsidRDefault="00AC1D0D" w:rsidP="00AC1D0D">
      <w:pPr>
        <w:shd w:val="clear" w:color="auto" w:fill="FFFFFF"/>
        <w:spacing w:beforeAutospacing="1" w:after="0" w:afterAutospacing="1" w:line="240" w:lineRule="auto"/>
        <w:textAlignment w:val="baseline"/>
        <w:outlineLvl w:val="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A122C">
        <w:rPr>
          <w:rFonts w:ascii="Times New Roman" w:hAnsi="Times New Roman" w:cs="Times New Roman"/>
          <w:bCs/>
          <w:sz w:val="24"/>
          <w:szCs w:val="24"/>
          <w:lang w:eastAsia="ru-RU"/>
        </w:rPr>
        <w:t>Ответьте, пожалуйста, на вопросы анкеты</w:t>
      </w:r>
    </w:p>
    <w:tbl>
      <w:tblPr>
        <w:tblStyle w:val="a8"/>
        <w:tblW w:w="0" w:type="auto"/>
        <w:tblLook w:val="04A0"/>
      </w:tblPr>
      <w:tblGrid>
        <w:gridCol w:w="817"/>
        <w:gridCol w:w="5563"/>
        <w:gridCol w:w="3191"/>
      </w:tblGrid>
      <w:tr w:rsidR="00ED6BFC" w:rsidRPr="003F4F39" w:rsidTr="00CE0414">
        <w:tc>
          <w:tcPr>
            <w:tcW w:w="817" w:type="dxa"/>
          </w:tcPr>
          <w:p w:rsidR="00ED6BFC" w:rsidRPr="003F4F39" w:rsidRDefault="00ED6BFC" w:rsidP="003F4F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ED6BFC" w:rsidRPr="003F4F39" w:rsidRDefault="00ED6BFC" w:rsidP="003231D3">
            <w:pPr>
              <w:tabs>
                <w:tab w:val="left" w:pos="58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Вопрос</w:t>
            </w:r>
          </w:p>
        </w:tc>
        <w:tc>
          <w:tcPr>
            <w:tcW w:w="3191" w:type="dxa"/>
          </w:tcPr>
          <w:p w:rsidR="00ED6BFC" w:rsidRPr="003F4F39" w:rsidRDefault="00ED6BFC" w:rsidP="003231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ED6BFC" w:rsidRPr="003F4F39" w:rsidTr="00CE0414">
        <w:tc>
          <w:tcPr>
            <w:tcW w:w="817" w:type="dxa"/>
          </w:tcPr>
          <w:p w:rsidR="00ED6BFC" w:rsidRPr="003F4F39" w:rsidRDefault="00ED6BFC" w:rsidP="003F4F39">
            <w:pPr>
              <w:pStyle w:val="a3"/>
              <w:numPr>
                <w:ilvl w:val="0"/>
                <w:numId w:val="14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ED6BFC" w:rsidRPr="003F4F39" w:rsidRDefault="00BE53D4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 xml:space="preserve">Знаете ли Вы, что такое </w:t>
            </w:r>
            <w:proofErr w:type="spellStart"/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D6BFC" w:rsidRPr="003F4F39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proofErr w:type="spellEnd"/>
            <w:r w:rsidR="00ED6BFC" w:rsidRPr="003F4F3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D6BFC" w:rsidRPr="003F4F39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  <w:r w:rsidR="00ED6BFC" w:rsidRPr="003F4F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D6BFC" w:rsidRPr="003F4F39" w:rsidRDefault="00ED6BFC" w:rsidP="003231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)Д</w:t>
            </w:r>
            <w:proofErr w:type="gramEnd"/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</w:p>
        </w:tc>
      </w:tr>
      <w:tr w:rsidR="00ED6BFC" w:rsidRPr="003F4F39" w:rsidTr="00CE0414">
        <w:tc>
          <w:tcPr>
            <w:tcW w:w="817" w:type="dxa"/>
          </w:tcPr>
          <w:p w:rsidR="00ED6BFC" w:rsidRPr="003F4F39" w:rsidRDefault="00ED6BFC" w:rsidP="003F4F39">
            <w:pPr>
              <w:pStyle w:val="a3"/>
              <w:numPr>
                <w:ilvl w:val="0"/>
                <w:numId w:val="14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ED6BFC" w:rsidRPr="00D45109" w:rsidRDefault="00ED6BFC" w:rsidP="003231D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109">
              <w:rPr>
                <w:rFonts w:ascii="Times New Roman" w:hAnsi="Times New Roman" w:cs="Times New Roman"/>
                <w:sz w:val="24"/>
                <w:szCs w:val="24"/>
              </w:rPr>
              <w:t>Считаете ли Вы, что «быстрая еда» вредна для здоровья?</w:t>
            </w:r>
          </w:p>
        </w:tc>
        <w:tc>
          <w:tcPr>
            <w:tcW w:w="3191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</w:p>
        </w:tc>
      </w:tr>
      <w:tr w:rsidR="00ED6BFC" w:rsidRPr="003F4F39" w:rsidTr="00CE0414">
        <w:tc>
          <w:tcPr>
            <w:tcW w:w="817" w:type="dxa"/>
          </w:tcPr>
          <w:p w:rsidR="00ED6BFC" w:rsidRPr="003F4F39" w:rsidRDefault="00ED6BFC" w:rsidP="003F4F39">
            <w:pPr>
              <w:pStyle w:val="a3"/>
              <w:numPr>
                <w:ilvl w:val="0"/>
                <w:numId w:val="14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Насколько часто Вы употребляете в пищу лапшу быстрого приготовления?</w:t>
            </w:r>
          </w:p>
          <w:p w:rsidR="00ED6BFC" w:rsidRPr="003F4F39" w:rsidRDefault="00ED6BFC" w:rsidP="003231D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BFC" w:rsidRPr="003F4F39" w:rsidRDefault="00ED6BFC" w:rsidP="003231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Каждый день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Раз в неделю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В) Редко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Г) Никогда</w:t>
            </w:r>
          </w:p>
        </w:tc>
      </w:tr>
      <w:tr w:rsidR="00ED6BFC" w:rsidRPr="003F4F39" w:rsidTr="00CE0414">
        <w:tc>
          <w:tcPr>
            <w:tcW w:w="817" w:type="dxa"/>
          </w:tcPr>
          <w:p w:rsidR="00ED6BFC" w:rsidRPr="003F4F39" w:rsidRDefault="00ED6BFC" w:rsidP="003F4F39">
            <w:pPr>
              <w:pStyle w:val="a3"/>
              <w:numPr>
                <w:ilvl w:val="0"/>
                <w:numId w:val="14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Насколько часто Вы употребляете в пищу чипсы?</w:t>
            </w:r>
          </w:p>
          <w:p w:rsidR="00ED6BFC" w:rsidRPr="003F4F39" w:rsidRDefault="00ED6BFC" w:rsidP="003231D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BFC" w:rsidRPr="003F4F39" w:rsidRDefault="00ED6BFC" w:rsidP="003231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Каждый день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Раз в неделю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В) Редко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Г) Никогда</w:t>
            </w:r>
          </w:p>
        </w:tc>
      </w:tr>
      <w:tr w:rsidR="00ED6BFC" w:rsidRPr="003F4F39" w:rsidTr="00CE0414">
        <w:tc>
          <w:tcPr>
            <w:tcW w:w="817" w:type="dxa"/>
          </w:tcPr>
          <w:p w:rsidR="00ED6BFC" w:rsidRPr="003F4F39" w:rsidRDefault="00ED6BFC" w:rsidP="003F4F39">
            <w:pPr>
              <w:pStyle w:val="a3"/>
              <w:numPr>
                <w:ilvl w:val="0"/>
                <w:numId w:val="14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Насколько часто Вы употребляете в пищу сухарики?</w:t>
            </w:r>
          </w:p>
          <w:p w:rsidR="00ED6BFC" w:rsidRPr="003F4F39" w:rsidRDefault="00ED6BFC" w:rsidP="003231D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BFC" w:rsidRPr="003F4F39" w:rsidRDefault="00ED6BFC" w:rsidP="003231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Каждый день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Раз в неделю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В) Редко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Г) Никогда</w:t>
            </w:r>
          </w:p>
        </w:tc>
      </w:tr>
      <w:tr w:rsidR="00ED6BFC" w:rsidRPr="003F4F39" w:rsidTr="00CE0414">
        <w:tc>
          <w:tcPr>
            <w:tcW w:w="817" w:type="dxa"/>
          </w:tcPr>
          <w:p w:rsidR="00ED6BFC" w:rsidRPr="003F4F39" w:rsidRDefault="00ED6BFC" w:rsidP="003F4F39">
            <w:pPr>
              <w:pStyle w:val="a3"/>
              <w:numPr>
                <w:ilvl w:val="0"/>
                <w:numId w:val="14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Насколько часто Вы употребляете в пищу газированную воду?</w:t>
            </w:r>
          </w:p>
          <w:p w:rsidR="00ED6BFC" w:rsidRPr="003F4F39" w:rsidRDefault="00ED6BFC" w:rsidP="003231D3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BFC" w:rsidRPr="003F4F39" w:rsidRDefault="00ED6BFC" w:rsidP="003231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Каждый день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Раз в неделю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В) Редко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Г) Никогда</w:t>
            </w:r>
          </w:p>
        </w:tc>
      </w:tr>
      <w:tr w:rsidR="00ED6BFC" w:rsidRPr="003F4F39" w:rsidTr="003F4F39">
        <w:trPr>
          <w:trHeight w:val="70"/>
        </w:trPr>
        <w:tc>
          <w:tcPr>
            <w:tcW w:w="817" w:type="dxa"/>
          </w:tcPr>
          <w:p w:rsidR="00ED6BFC" w:rsidRPr="003F4F39" w:rsidRDefault="00ED6BFC" w:rsidP="003F4F39">
            <w:pPr>
              <w:pStyle w:val="a3"/>
              <w:numPr>
                <w:ilvl w:val="0"/>
                <w:numId w:val="14"/>
              </w:numPr>
              <w:suppressAutoHyphens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 xml:space="preserve">Предпочитаете ли вы </w:t>
            </w:r>
            <w:proofErr w:type="spellStart"/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proofErr w:type="spellEnd"/>
            <w:r w:rsidRPr="003F4F3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  <w:r w:rsidRPr="003F4F39">
              <w:rPr>
                <w:rFonts w:ascii="Times New Roman" w:hAnsi="Times New Roman" w:cs="Times New Roman"/>
                <w:sz w:val="24"/>
                <w:szCs w:val="24"/>
              </w:rPr>
              <w:t xml:space="preserve"> домашней еде?</w:t>
            </w:r>
          </w:p>
        </w:tc>
        <w:tc>
          <w:tcPr>
            <w:tcW w:w="3191" w:type="dxa"/>
          </w:tcPr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</w:p>
          <w:p w:rsidR="00ED6BFC" w:rsidRPr="003F4F39" w:rsidRDefault="00ED6BFC" w:rsidP="003231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39"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</w:p>
        </w:tc>
      </w:tr>
    </w:tbl>
    <w:p w:rsidR="00ED6BFC" w:rsidRPr="003F4F39" w:rsidRDefault="00ED6BFC" w:rsidP="003F4F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1D0D" w:rsidRPr="00E263D8" w:rsidRDefault="00AC1D0D" w:rsidP="00AC1D0D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Спасибо за участие!</w:t>
      </w:r>
    </w:p>
    <w:p w:rsidR="00ED6BFC" w:rsidRPr="003F4F39" w:rsidRDefault="00ED6BFC" w:rsidP="003F4F39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ED6BFC" w:rsidRPr="00BE53D4" w:rsidRDefault="00ED6BFC" w:rsidP="00BE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036A" w:rsidRDefault="0090036A" w:rsidP="0090036A">
      <w:pPr>
        <w:jc w:val="right"/>
        <w:rPr>
          <w:rFonts w:ascii="Times New Roman" w:hAnsi="Times New Roman"/>
          <w:bCs/>
          <w:sz w:val="24"/>
          <w:szCs w:val="24"/>
        </w:rPr>
      </w:pPr>
    </w:p>
    <w:sectPr w:rsidR="0090036A" w:rsidSect="000051F0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024" w:rsidRDefault="00562024" w:rsidP="000051F0">
      <w:pPr>
        <w:spacing w:after="0" w:line="240" w:lineRule="auto"/>
      </w:pPr>
      <w:r>
        <w:separator/>
      </w:r>
    </w:p>
  </w:endnote>
  <w:endnote w:type="continuationSeparator" w:id="1">
    <w:p w:rsidR="00562024" w:rsidRDefault="00562024" w:rsidP="00005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49313"/>
      <w:docPartObj>
        <w:docPartGallery w:val="Page Numbers (Bottom of Page)"/>
        <w:docPartUnique/>
      </w:docPartObj>
    </w:sdtPr>
    <w:sdtContent>
      <w:p w:rsidR="00562024" w:rsidRDefault="005B2DF3">
        <w:pPr>
          <w:pStyle w:val="ab"/>
          <w:jc w:val="center"/>
        </w:pPr>
        <w:fldSimple w:instr=" PAGE   \* MERGEFORMAT ">
          <w:r w:rsidR="00E76A9A">
            <w:rPr>
              <w:noProof/>
            </w:rPr>
            <w:t>14</w:t>
          </w:r>
        </w:fldSimple>
      </w:p>
    </w:sdtContent>
  </w:sdt>
  <w:p w:rsidR="00562024" w:rsidRDefault="0056202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024" w:rsidRDefault="00562024" w:rsidP="000051F0">
      <w:pPr>
        <w:spacing w:after="0" w:line="240" w:lineRule="auto"/>
      </w:pPr>
      <w:r>
        <w:separator/>
      </w:r>
    </w:p>
  </w:footnote>
  <w:footnote w:type="continuationSeparator" w:id="1">
    <w:p w:rsidR="00562024" w:rsidRDefault="00562024" w:rsidP="00005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B574CFA"/>
    <w:multiLevelType w:val="hybridMultilevel"/>
    <w:tmpl w:val="B6961C32"/>
    <w:lvl w:ilvl="0" w:tplc="CB7AA8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648D1"/>
    <w:multiLevelType w:val="hybridMultilevel"/>
    <w:tmpl w:val="91A4C9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12525A"/>
    <w:multiLevelType w:val="multilevel"/>
    <w:tmpl w:val="139249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B7B640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2304192D"/>
    <w:multiLevelType w:val="multilevel"/>
    <w:tmpl w:val="36280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8">
    <w:nsid w:val="25F30B1B"/>
    <w:multiLevelType w:val="hybridMultilevel"/>
    <w:tmpl w:val="63C4D32E"/>
    <w:lvl w:ilvl="0" w:tplc="733EAC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66912"/>
    <w:multiLevelType w:val="multilevel"/>
    <w:tmpl w:val="5F42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F0E6BAD"/>
    <w:multiLevelType w:val="multilevel"/>
    <w:tmpl w:val="575C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F883D60"/>
    <w:multiLevelType w:val="multilevel"/>
    <w:tmpl w:val="3F3C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665486E"/>
    <w:multiLevelType w:val="hybridMultilevel"/>
    <w:tmpl w:val="E0B2C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120B2"/>
    <w:multiLevelType w:val="multilevel"/>
    <w:tmpl w:val="044AF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444062"/>
    <w:multiLevelType w:val="multilevel"/>
    <w:tmpl w:val="60D0AA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7A7B92"/>
    <w:multiLevelType w:val="hybridMultilevel"/>
    <w:tmpl w:val="D40A39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AA71B5"/>
    <w:multiLevelType w:val="hybridMultilevel"/>
    <w:tmpl w:val="B6961C32"/>
    <w:lvl w:ilvl="0" w:tplc="CB7AA8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5"/>
  </w:num>
  <w:num w:numId="5">
    <w:abstractNumId w:val="11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16"/>
  </w:num>
  <w:num w:numId="11">
    <w:abstractNumId w:val="13"/>
  </w:num>
  <w:num w:numId="12">
    <w:abstractNumId w:val="12"/>
  </w:num>
  <w:num w:numId="13">
    <w:abstractNumId w:val="4"/>
  </w:num>
  <w:num w:numId="14">
    <w:abstractNumId w:val="3"/>
  </w:num>
  <w:num w:numId="15">
    <w:abstractNumId w:val="14"/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4CCD"/>
    <w:rsid w:val="000051F0"/>
    <w:rsid w:val="000171B5"/>
    <w:rsid w:val="00057F69"/>
    <w:rsid w:val="00062C52"/>
    <w:rsid w:val="000634CA"/>
    <w:rsid w:val="00073B18"/>
    <w:rsid w:val="00075C86"/>
    <w:rsid w:val="00077F81"/>
    <w:rsid w:val="000832DD"/>
    <w:rsid w:val="000900E3"/>
    <w:rsid w:val="000A5AE8"/>
    <w:rsid w:val="000A6D7E"/>
    <w:rsid w:val="000B5050"/>
    <w:rsid w:val="000C3994"/>
    <w:rsid w:val="000D793E"/>
    <w:rsid w:val="000E1BCA"/>
    <w:rsid w:val="000E2AD6"/>
    <w:rsid w:val="001109A7"/>
    <w:rsid w:val="00131DAE"/>
    <w:rsid w:val="001550BF"/>
    <w:rsid w:val="00155E45"/>
    <w:rsid w:val="00164270"/>
    <w:rsid w:val="00171BA4"/>
    <w:rsid w:val="001C4C7D"/>
    <w:rsid w:val="001E0F9C"/>
    <w:rsid w:val="001E149F"/>
    <w:rsid w:val="00243EB4"/>
    <w:rsid w:val="002576DF"/>
    <w:rsid w:val="002607DD"/>
    <w:rsid w:val="0026185C"/>
    <w:rsid w:val="00273324"/>
    <w:rsid w:val="00275394"/>
    <w:rsid w:val="002904CB"/>
    <w:rsid w:val="00290E48"/>
    <w:rsid w:val="002A7B28"/>
    <w:rsid w:val="002B0275"/>
    <w:rsid w:val="002B56AA"/>
    <w:rsid w:val="0030012D"/>
    <w:rsid w:val="003130A8"/>
    <w:rsid w:val="0032112F"/>
    <w:rsid w:val="003231D3"/>
    <w:rsid w:val="00342C74"/>
    <w:rsid w:val="00345243"/>
    <w:rsid w:val="00357DB6"/>
    <w:rsid w:val="00366C33"/>
    <w:rsid w:val="00387745"/>
    <w:rsid w:val="00391D87"/>
    <w:rsid w:val="003A006E"/>
    <w:rsid w:val="003A71E5"/>
    <w:rsid w:val="003B6459"/>
    <w:rsid w:val="003F4F39"/>
    <w:rsid w:val="003F5000"/>
    <w:rsid w:val="004100AF"/>
    <w:rsid w:val="00410212"/>
    <w:rsid w:val="0041223D"/>
    <w:rsid w:val="004161C2"/>
    <w:rsid w:val="00417A10"/>
    <w:rsid w:val="004310A7"/>
    <w:rsid w:val="004713FC"/>
    <w:rsid w:val="00484679"/>
    <w:rsid w:val="00485DAD"/>
    <w:rsid w:val="00490177"/>
    <w:rsid w:val="004C5A23"/>
    <w:rsid w:val="004C71AC"/>
    <w:rsid w:val="004F3008"/>
    <w:rsid w:val="00562024"/>
    <w:rsid w:val="00582002"/>
    <w:rsid w:val="0059073A"/>
    <w:rsid w:val="005B2DF3"/>
    <w:rsid w:val="005D2F24"/>
    <w:rsid w:val="005E2CA5"/>
    <w:rsid w:val="005F16A6"/>
    <w:rsid w:val="005F2CEC"/>
    <w:rsid w:val="00613B5D"/>
    <w:rsid w:val="006268C9"/>
    <w:rsid w:val="006B56EA"/>
    <w:rsid w:val="00762EED"/>
    <w:rsid w:val="007945D9"/>
    <w:rsid w:val="007E4B16"/>
    <w:rsid w:val="007F7BC8"/>
    <w:rsid w:val="00823A94"/>
    <w:rsid w:val="00824B18"/>
    <w:rsid w:val="0085558D"/>
    <w:rsid w:val="008769E3"/>
    <w:rsid w:val="00885443"/>
    <w:rsid w:val="008A3448"/>
    <w:rsid w:val="008D2D2B"/>
    <w:rsid w:val="008E441C"/>
    <w:rsid w:val="008E5F63"/>
    <w:rsid w:val="0090036A"/>
    <w:rsid w:val="00935212"/>
    <w:rsid w:val="009449C8"/>
    <w:rsid w:val="00972E11"/>
    <w:rsid w:val="00972F76"/>
    <w:rsid w:val="00977460"/>
    <w:rsid w:val="00982DB3"/>
    <w:rsid w:val="00993062"/>
    <w:rsid w:val="009A473A"/>
    <w:rsid w:val="009D2022"/>
    <w:rsid w:val="009D6CFD"/>
    <w:rsid w:val="00A802E5"/>
    <w:rsid w:val="00A81044"/>
    <w:rsid w:val="00AA1869"/>
    <w:rsid w:val="00AA4CFF"/>
    <w:rsid w:val="00AA65FD"/>
    <w:rsid w:val="00AB1B8A"/>
    <w:rsid w:val="00AC1D0D"/>
    <w:rsid w:val="00AF059E"/>
    <w:rsid w:val="00B00B43"/>
    <w:rsid w:val="00B20795"/>
    <w:rsid w:val="00B3107D"/>
    <w:rsid w:val="00B43144"/>
    <w:rsid w:val="00B463BC"/>
    <w:rsid w:val="00B56CA4"/>
    <w:rsid w:val="00B802DF"/>
    <w:rsid w:val="00B872C9"/>
    <w:rsid w:val="00B87E0D"/>
    <w:rsid w:val="00BC51DF"/>
    <w:rsid w:val="00BD0E0D"/>
    <w:rsid w:val="00BD4E98"/>
    <w:rsid w:val="00BE53D4"/>
    <w:rsid w:val="00BE5EB7"/>
    <w:rsid w:val="00C11337"/>
    <w:rsid w:val="00C22909"/>
    <w:rsid w:val="00C270B5"/>
    <w:rsid w:val="00C53F54"/>
    <w:rsid w:val="00C64943"/>
    <w:rsid w:val="00C86BA1"/>
    <w:rsid w:val="00CA164F"/>
    <w:rsid w:val="00CA65C6"/>
    <w:rsid w:val="00CC50DD"/>
    <w:rsid w:val="00CD387C"/>
    <w:rsid w:val="00CE0414"/>
    <w:rsid w:val="00CE2114"/>
    <w:rsid w:val="00CE4C22"/>
    <w:rsid w:val="00CF2C1D"/>
    <w:rsid w:val="00CF7BC2"/>
    <w:rsid w:val="00D027C1"/>
    <w:rsid w:val="00D150CD"/>
    <w:rsid w:val="00D4030C"/>
    <w:rsid w:val="00D42A51"/>
    <w:rsid w:val="00D45109"/>
    <w:rsid w:val="00D53DEC"/>
    <w:rsid w:val="00D6282C"/>
    <w:rsid w:val="00D63377"/>
    <w:rsid w:val="00D97CEB"/>
    <w:rsid w:val="00DB3C88"/>
    <w:rsid w:val="00DB488E"/>
    <w:rsid w:val="00DB4C70"/>
    <w:rsid w:val="00DD226C"/>
    <w:rsid w:val="00E00DB3"/>
    <w:rsid w:val="00E22EEA"/>
    <w:rsid w:val="00E5039E"/>
    <w:rsid w:val="00E531FA"/>
    <w:rsid w:val="00E53B0E"/>
    <w:rsid w:val="00E6766E"/>
    <w:rsid w:val="00E70828"/>
    <w:rsid w:val="00E76A9A"/>
    <w:rsid w:val="00E87026"/>
    <w:rsid w:val="00EB2173"/>
    <w:rsid w:val="00ED6BFC"/>
    <w:rsid w:val="00EE06D1"/>
    <w:rsid w:val="00F01E7E"/>
    <w:rsid w:val="00F24F7B"/>
    <w:rsid w:val="00F31AAD"/>
    <w:rsid w:val="00F4099F"/>
    <w:rsid w:val="00F42091"/>
    <w:rsid w:val="00F45877"/>
    <w:rsid w:val="00F503F3"/>
    <w:rsid w:val="00F83D4F"/>
    <w:rsid w:val="00F84DD0"/>
    <w:rsid w:val="00F92084"/>
    <w:rsid w:val="00F94E7F"/>
    <w:rsid w:val="00F96B37"/>
    <w:rsid w:val="00FA5CDE"/>
    <w:rsid w:val="00FB3BE7"/>
    <w:rsid w:val="00FD1ADF"/>
    <w:rsid w:val="00FE1175"/>
    <w:rsid w:val="00FE2314"/>
    <w:rsid w:val="00FE24F6"/>
    <w:rsid w:val="00FE4CCD"/>
    <w:rsid w:val="00FF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36A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4">
    <w:name w:val="No Spacing"/>
    <w:uiPriority w:val="1"/>
    <w:qFormat/>
    <w:rsid w:val="0090036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Normal (Web)"/>
    <w:basedOn w:val="a"/>
    <w:uiPriority w:val="99"/>
    <w:unhideWhenUsed/>
    <w:rsid w:val="00F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47D0"/>
  </w:style>
  <w:style w:type="character" w:customStyle="1" w:styleId="c20">
    <w:name w:val="c20"/>
    <w:basedOn w:val="a0"/>
    <w:rsid w:val="00FF47D0"/>
  </w:style>
  <w:style w:type="character" w:customStyle="1" w:styleId="c2">
    <w:name w:val="c2"/>
    <w:basedOn w:val="a0"/>
    <w:rsid w:val="00FF47D0"/>
  </w:style>
  <w:style w:type="character" w:customStyle="1" w:styleId="c14">
    <w:name w:val="c14"/>
    <w:basedOn w:val="a0"/>
    <w:rsid w:val="00FF47D0"/>
  </w:style>
  <w:style w:type="paragraph" w:customStyle="1" w:styleId="c0">
    <w:name w:val="c0"/>
    <w:basedOn w:val="a"/>
    <w:rsid w:val="00F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F47D0"/>
    <w:rPr>
      <w:b/>
      <w:bCs/>
    </w:rPr>
  </w:style>
  <w:style w:type="character" w:styleId="a7">
    <w:name w:val="Hyperlink"/>
    <w:basedOn w:val="a0"/>
    <w:uiPriority w:val="99"/>
    <w:unhideWhenUsed/>
    <w:rsid w:val="00FF47D0"/>
    <w:rPr>
      <w:color w:val="0000FF"/>
      <w:u w:val="single"/>
    </w:rPr>
  </w:style>
  <w:style w:type="table" w:styleId="a8">
    <w:name w:val="Table Grid"/>
    <w:basedOn w:val="a1"/>
    <w:uiPriority w:val="59"/>
    <w:rsid w:val="00AA186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8">
    <w:name w:val="c18"/>
    <w:basedOn w:val="a0"/>
    <w:rsid w:val="007F7BC8"/>
  </w:style>
  <w:style w:type="paragraph" w:customStyle="1" w:styleId="c12">
    <w:name w:val="c12"/>
    <w:basedOn w:val="a"/>
    <w:rsid w:val="007F7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7F7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F7BC8"/>
  </w:style>
  <w:style w:type="character" w:customStyle="1" w:styleId="c43">
    <w:name w:val="c43"/>
    <w:basedOn w:val="a0"/>
    <w:rsid w:val="007F7BC8"/>
  </w:style>
  <w:style w:type="paragraph" w:customStyle="1" w:styleId="c16">
    <w:name w:val="c16"/>
    <w:basedOn w:val="a"/>
    <w:rsid w:val="007F7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005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051F0"/>
  </w:style>
  <w:style w:type="paragraph" w:styleId="ab">
    <w:name w:val="footer"/>
    <w:basedOn w:val="a"/>
    <w:link w:val="ac"/>
    <w:uiPriority w:val="99"/>
    <w:unhideWhenUsed/>
    <w:rsid w:val="00005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51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toriz.ru/chipsy-istoriya-izobreteniy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fizika.ru/zanimatelniestati/163-istoriyagazirov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B%D0%B0%D0%BF%D1%88%D0%B0_%D0%B1%D1%8B%D1%81%D1%82%D1%80%D0%BE%D0%B3%D0%BE_%D0%BF%D1%80%D0%B8%D0%B3%D0%BE%D1%82%D0%BE%D0%B2%D0%BB%D0%B5%D0%BD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14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97</cp:revision>
  <cp:lastPrinted>2018-02-05T04:07:00Z</cp:lastPrinted>
  <dcterms:created xsi:type="dcterms:W3CDTF">2018-01-15T08:47:00Z</dcterms:created>
  <dcterms:modified xsi:type="dcterms:W3CDTF">2018-09-06T09:44:00Z</dcterms:modified>
</cp:coreProperties>
</file>